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35E3" w:rsidRPr="00EC53FC" w:rsidRDefault="00001E63" w:rsidP="00C435E3">
      <w:pPr>
        <w:jc w:val="both"/>
        <w:rPr>
          <w:b/>
          <w:sz w:val="20"/>
          <w:szCs w:val="20"/>
        </w:rPr>
      </w:pPr>
      <w:bookmarkStart w:id="0" w:name="_GoBack"/>
      <w:bookmarkEnd w:id="0"/>
      <w:r w:rsidRPr="00EC53FC">
        <w:rPr>
          <w:sz w:val="20"/>
          <w:szCs w:val="20"/>
        </w:rPr>
        <w:t>ZAŁĄCZNIK 1</w:t>
      </w:r>
      <w:r w:rsidR="00E40C99" w:rsidRPr="00EC53FC">
        <w:rPr>
          <w:b/>
          <w:sz w:val="20"/>
          <w:szCs w:val="20"/>
        </w:rPr>
        <w:t xml:space="preserve">.                                                       </w:t>
      </w:r>
      <w:r w:rsidR="007F610F">
        <w:rPr>
          <w:b/>
          <w:sz w:val="20"/>
          <w:szCs w:val="20"/>
        </w:rPr>
        <w:t xml:space="preserve">PROSIMY </w:t>
      </w:r>
      <w:r w:rsidR="00C435E3" w:rsidRPr="00EC53FC">
        <w:rPr>
          <w:b/>
          <w:sz w:val="20"/>
          <w:szCs w:val="20"/>
        </w:rPr>
        <w:t>WYPEŁNIĆ DRUKOWANYMI LITERAMI:</w:t>
      </w:r>
    </w:p>
    <w:p w:rsidR="00C435E3" w:rsidRPr="00EC53FC" w:rsidRDefault="00C435E3" w:rsidP="00C435E3">
      <w:pPr>
        <w:jc w:val="both"/>
        <w:rPr>
          <w:sz w:val="20"/>
          <w:szCs w:val="20"/>
        </w:rPr>
      </w:pPr>
    </w:p>
    <w:p w:rsidR="00C435E3" w:rsidRPr="00EC53FC" w:rsidRDefault="00C435E3" w:rsidP="00C435E3">
      <w:pPr>
        <w:jc w:val="both"/>
        <w:rPr>
          <w:sz w:val="20"/>
          <w:szCs w:val="20"/>
        </w:rPr>
      </w:pPr>
      <w:r w:rsidRPr="00EC53FC">
        <w:rPr>
          <w:sz w:val="20"/>
          <w:szCs w:val="20"/>
        </w:rPr>
        <w:t>..........................................</w:t>
      </w:r>
    </w:p>
    <w:p w:rsidR="00C435E3" w:rsidRPr="00EC53FC" w:rsidRDefault="00C435E3" w:rsidP="00EC53FC">
      <w:pPr>
        <w:pStyle w:val="Tekstpodstawowy"/>
        <w:jc w:val="right"/>
        <w:rPr>
          <w:sz w:val="20"/>
          <w:szCs w:val="20"/>
        </w:rPr>
      </w:pPr>
      <w:r w:rsidRPr="00EC53FC">
        <w:rPr>
          <w:sz w:val="20"/>
          <w:szCs w:val="20"/>
        </w:rPr>
        <w:t xml:space="preserve">stempel szkoły (placówki)                                                     </w:t>
      </w:r>
      <w:r w:rsidR="00D34537" w:rsidRPr="00EC53FC">
        <w:rPr>
          <w:sz w:val="20"/>
          <w:szCs w:val="20"/>
        </w:rPr>
        <w:t xml:space="preserve">                        </w:t>
      </w:r>
      <w:r w:rsidRPr="00EC53FC">
        <w:rPr>
          <w:sz w:val="20"/>
          <w:szCs w:val="20"/>
        </w:rPr>
        <w:t xml:space="preserve"> Łódź, dn</w:t>
      </w:r>
      <w:r w:rsidR="00F95BA9" w:rsidRPr="00EC53FC">
        <w:rPr>
          <w:sz w:val="20"/>
          <w:szCs w:val="20"/>
        </w:rPr>
        <w:t>. …</w:t>
      </w:r>
      <w:r w:rsidRPr="00EC53FC">
        <w:rPr>
          <w:sz w:val="20"/>
          <w:szCs w:val="20"/>
        </w:rPr>
        <w:t>.............</w:t>
      </w:r>
      <w:r w:rsidR="00797263" w:rsidRPr="00EC53FC">
        <w:rPr>
          <w:sz w:val="20"/>
          <w:szCs w:val="20"/>
        </w:rPr>
        <w:t>2019</w:t>
      </w:r>
      <w:r w:rsidR="00001E63" w:rsidRPr="00EC53FC">
        <w:rPr>
          <w:sz w:val="20"/>
          <w:szCs w:val="20"/>
        </w:rPr>
        <w:t xml:space="preserve"> </w:t>
      </w:r>
      <w:r w:rsidR="00D34537" w:rsidRPr="00EC53FC">
        <w:rPr>
          <w:sz w:val="20"/>
          <w:szCs w:val="20"/>
        </w:rPr>
        <w:t>r.</w:t>
      </w:r>
    </w:p>
    <w:p w:rsidR="00C435E3" w:rsidRPr="00EC53FC" w:rsidRDefault="00C435E3" w:rsidP="00C435E3">
      <w:pPr>
        <w:pStyle w:val="Nagwek4"/>
        <w:ind w:left="0"/>
        <w:jc w:val="center"/>
        <w:rPr>
          <w:sz w:val="20"/>
          <w:szCs w:val="20"/>
        </w:rPr>
      </w:pPr>
      <w:r w:rsidRPr="00EC53FC">
        <w:rPr>
          <w:sz w:val="20"/>
          <w:szCs w:val="20"/>
        </w:rPr>
        <w:t>ZGŁOSZENIE</w:t>
      </w:r>
    </w:p>
    <w:p w:rsidR="00C435E3" w:rsidRPr="00EC53FC" w:rsidRDefault="00C435E3" w:rsidP="00C435E3">
      <w:pPr>
        <w:rPr>
          <w:sz w:val="20"/>
          <w:szCs w:val="20"/>
        </w:rPr>
      </w:pPr>
    </w:p>
    <w:p w:rsidR="00C435E3" w:rsidRPr="00563336" w:rsidRDefault="00797263" w:rsidP="00C435E3">
      <w:pPr>
        <w:jc w:val="center"/>
        <w:rPr>
          <w:b/>
          <w:sz w:val="20"/>
          <w:szCs w:val="20"/>
        </w:rPr>
      </w:pPr>
      <w:r w:rsidRPr="00563336">
        <w:rPr>
          <w:b/>
          <w:sz w:val="20"/>
          <w:szCs w:val="20"/>
        </w:rPr>
        <w:t>Udziału w XX</w:t>
      </w:r>
      <w:r w:rsidR="003810E5" w:rsidRPr="00563336">
        <w:rPr>
          <w:b/>
          <w:sz w:val="20"/>
          <w:szCs w:val="20"/>
        </w:rPr>
        <w:t>V</w:t>
      </w:r>
      <w:r w:rsidR="00C435E3" w:rsidRPr="00563336">
        <w:rPr>
          <w:b/>
          <w:sz w:val="20"/>
          <w:szCs w:val="20"/>
        </w:rPr>
        <w:t xml:space="preserve"> Przeglądzie Piosenki</w:t>
      </w:r>
      <w:r w:rsidRPr="00563336">
        <w:rPr>
          <w:b/>
          <w:sz w:val="20"/>
          <w:szCs w:val="20"/>
        </w:rPr>
        <w:t xml:space="preserve"> o Łodzi „Łódzkie Skrzydła” 2019</w:t>
      </w:r>
    </w:p>
    <w:p w:rsidR="00C435E3" w:rsidRPr="00EC53FC" w:rsidRDefault="00C435E3" w:rsidP="00C435E3">
      <w:pPr>
        <w:jc w:val="both"/>
        <w:rPr>
          <w:sz w:val="20"/>
          <w:szCs w:val="20"/>
        </w:rPr>
      </w:pPr>
    </w:p>
    <w:p w:rsidR="00C435E3" w:rsidRDefault="00C435E3" w:rsidP="00EC53FC">
      <w:pPr>
        <w:rPr>
          <w:sz w:val="20"/>
          <w:szCs w:val="20"/>
        </w:rPr>
      </w:pPr>
      <w:r w:rsidRPr="00EC53FC">
        <w:rPr>
          <w:sz w:val="20"/>
          <w:szCs w:val="20"/>
        </w:rPr>
        <w:t>1.  I</w:t>
      </w:r>
      <w:r w:rsidR="00EC53FC">
        <w:rPr>
          <w:sz w:val="20"/>
          <w:szCs w:val="20"/>
        </w:rPr>
        <w:t>mię i nazwisko uczestnika (</w:t>
      </w:r>
      <w:r w:rsidRPr="00EC53FC">
        <w:rPr>
          <w:sz w:val="20"/>
          <w:szCs w:val="20"/>
        </w:rPr>
        <w:t>w przypadku solistów) lub nazwa zespołu, chóru</w:t>
      </w:r>
      <w:r w:rsidR="00EC53FC">
        <w:rPr>
          <w:sz w:val="20"/>
          <w:szCs w:val="20"/>
        </w:rPr>
        <w:t xml:space="preserve"> ..………………….……………</w:t>
      </w:r>
    </w:p>
    <w:p w:rsidR="00EC53FC" w:rsidRDefault="00EC53FC" w:rsidP="00EC53FC">
      <w:pPr>
        <w:rPr>
          <w:sz w:val="20"/>
          <w:szCs w:val="20"/>
        </w:rPr>
      </w:pPr>
    </w:p>
    <w:p w:rsidR="00EC53FC" w:rsidRPr="00EC53FC" w:rsidRDefault="00EC53FC" w:rsidP="00EC53FC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:rsidR="00C435E3" w:rsidRPr="00EC53FC" w:rsidRDefault="00C435E3" w:rsidP="00C435E3">
      <w:pPr>
        <w:rPr>
          <w:sz w:val="20"/>
          <w:szCs w:val="20"/>
        </w:rPr>
      </w:pP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 xml:space="preserve">2. Grupa wiekowa, lub wiek uczestnika </w:t>
      </w:r>
      <w:r w:rsidRPr="00EC53FC">
        <w:rPr>
          <w:rStyle w:val="Odwoanieprzypisudolnego"/>
          <w:sz w:val="20"/>
          <w:szCs w:val="20"/>
        </w:rPr>
        <w:footnoteReference w:id="1"/>
      </w:r>
      <w:r w:rsidR="00EC53FC">
        <w:rPr>
          <w:sz w:val="20"/>
          <w:szCs w:val="20"/>
        </w:rPr>
        <w:t xml:space="preserve"> …………………………………………………………………………</w:t>
      </w:r>
    </w:p>
    <w:p w:rsidR="00C435E3" w:rsidRPr="00EC53FC" w:rsidRDefault="00C435E3" w:rsidP="00C435E3">
      <w:pPr>
        <w:ind w:left="180" w:hanging="180"/>
        <w:rPr>
          <w:sz w:val="20"/>
          <w:szCs w:val="20"/>
        </w:rPr>
      </w:pPr>
    </w:p>
    <w:p w:rsidR="00C435E3" w:rsidRPr="00EC53FC" w:rsidRDefault="00C435E3" w:rsidP="00C435E3">
      <w:pPr>
        <w:ind w:left="180" w:hanging="180"/>
        <w:rPr>
          <w:sz w:val="20"/>
          <w:szCs w:val="20"/>
        </w:rPr>
      </w:pPr>
      <w:r w:rsidRPr="00EC53FC">
        <w:rPr>
          <w:sz w:val="20"/>
          <w:szCs w:val="20"/>
        </w:rPr>
        <w:t>3.Kategoria</w:t>
      </w:r>
      <w:r w:rsidRPr="00EC53FC">
        <w:rPr>
          <w:rStyle w:val="Odwoanieprzypisudolnego"/>
          <w:sz w:val="20"/>
          <w:szCs w:val="20"/>
        </w:rPr>
        <w:footnoteReference w:id="2"/>
      </w:r>
      <w:r w:rsidRPr="00EC53FC">
        <w:rPr>
          <w:sz w:val="20"/>
          <w:szCs w:val="20"/>
        </w:rPr>
        <w:t>...............................................  (ilość osób w zespole lub w  chórze)...........</w:t>
      </w:r>
      <w:r w:rsidR="00EC53FC">
        <w:rPr>
          <w:sz w:val="20"/>
          <w:szCs w:val="20"/>
        </w:rPr>
        <w:t>............................</w:t>
      </w:r>
      <w:r w:rsidRPr="00EC53FC">
        <w:rPr>
          <w:sz w:val="20"/>
          <w:szCs w:val="20"/>
        </w:rPr>
        <w:t>............</w:t>
      </w:r>
    </w:p>
    <w:p w:rsidR="00C435E3" w:rsidRPr="00EC53FC" w:rsidRDefault="00C435E3" w:rsidP="00C435E3">
      <w:pPr>
        <w:rPr>
          <w:sz w:val="20"/>
          <w:szCs w:val="20"/>
        </w:rPr>
      </w:pP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>4.Nazwa i adres szkoły  (placówki).....................</w:t>
      </w:r>
      <w:r w:rsidR="007F610F">
        <w:rPr>
          <w:sz w:val="20"/>
          <w:szCs w:val="20"/>
        </w:rPr>
        <w:t>.....................................................</w:t>
      </w:r>
      <w:r w:rsidRPr="00EC53FC">
        <w:rPr>
          <w:sz w:val="20"/>
          <w:szCs w:val="20"/>
        </w:rPr>
        <w:t>................................................</w:t>
      </w:r>
    </w:p>
    <w:p w:rsidR="00C435E3" w:rsidRPr="00EC53FC" w:rsidRDefault="00C435E3" w:rsidP="00C435E3">
      <w:pPr>
        <w:ind w:left="180"/>
        <w:rPr>
          <w:sz w:val="20"/>
          <w:szCs w:val="20"/>
        </w:rPr>
      </w:pPr>
    </w:p>
    <w:p w:rsidR="00C435E3" w:rsidRPr="00EC53FC" w:rsidRDefault="00C435E3" w:rsidP="00C435E3">
      <w:pPr>
        <w:ind w:left="180"/>
        <w:rPr>
          <w:sz w:val="20"/>
          <w:szCs w:val="20"/>
          <w:lang w:val="de-DE"/>
        </w:rPr>
      </w:pPr>
      <w:r w:rsidRPr="00EC53FC">
        <w:rPr>
          <w:sz w:val="20"/>
          <w:szCs w:val="20"/>
          <w:lang w:val="de-DE"/>
        </w:rPr>
        <w:t xml:space="preserve">tel. .............................................., </w:t>
      </w:r>
      <w:proofErr w:type="spellStart"/>
      <w:r w:rsidRPr="00EC53FC">
        <w:rPr>
          <w:sz w:val="20"/>
          <w:szCs w:val="20"/>
          <w:lang w:val="de-DE"/>
        </w:rPr>
        <w:t>e-mail</w:t>
      </w:r>
      <w:proofErr w:type="spellEnd"/>
      <w:r w:rsidRPr="00EC53FC">
        <w:rPr>
          <w:sz w:val="20"/>
          <w:szCs w:val="20"/>
          <w:lang w:val="de-DE"/>
        </w:rPr>
        <w:t xml:space="preserve"> …………</w:t>
      </w:r>
      <w:r w:rsidR="007F610F">
        <w:rPr>
          <w:sz w:val="20"/>
          <w:szCs w:val="20"/>
          <w:lang w:val="de-DE"/>
        </w:rPr>
        <w:t>………………………………….</w:t>
      </w:r>
      <w:r w:rsidRPr="00EC53FC">
        <w:rPr>
          <w:sz w:val="20"/>
          <w:szCs w:val="20"/>
          <w:lang w:val="de-DE"/>
        </w:rPr>
        <w:t>……………....................</w:t>
      </w:r>
    </w:p>
    <w:p w:rsidR="00C435E3" w:rsidRPr="00EC53FC" w:rsidRDefault="00C435E3" w:rsidP="00C435E3">
      <w:pPr>
        <w:rPr>
          <w:sz w:val="20"/>
          <w:szCs w:val="20"/>
          <w:lang w:val="de-DE"/>
        </w:rPr>
      </w:pP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 xml:space="preserve">5. Imię i nazwisko zgłaszającego, przygotowującego uczestnika (nauczyciela/opiekuna/rodzica) </w:t>
      </w:r>
    </w:p>
    <w:p w:rsidR="00C435E3" w:rsidRPr="00EC53FC" w:rsidRDefault="00C435E3" w:rsidP="00C435E3">
      <w:pPr>
        <w:rPr>
          <w:sz w:val="20"/>
          <w:szCs w:val="20"/>
        </w:rPr>
      </w:pP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>......................................................................</w:t>
      </w:r>
      <w:r w:rsidR="007F610F">
        <w:rPr>
          <w:sz w:val="20"/>
          <w:szCs w:val="20"/>
        </w:rPr>
        <w:t>.........................</w:t>
      </w:r>
      <w:r w:rsidRPr="00EC53FC">
        <w:rPr>
          <w:sz w:val="20"/>
          <w:szCs w:val="20"/>
        </w:rPr>
        <w:t>..................................................................................</w:t>
      </w:r>
    </w:p>
    <w:p w:rsidR="00C435E3" w:rsidRPr="00EC53FC" w:rsidRDefault="00C435E3" w:rsidP="00C435E3">
      <w:pPr>
        <w:ind w:left="180"/>
        <w:rPr>
          <w:sz w:val="20"/>
          <w:szCs w:val="20"/>
        </w:rPr>
      </w:pPr>
    </w:p>
    <w:p w:rsidR="00C435E3" w:rsidRPr="00EC53FC" w:rsidRDefault="002A1B98" w:rsidP="00C435E3">
      <w:pPr>
        <w:ind w:left="180"/>
        <w:rPr>
          <w:sz w:val="20"/>
          <w:szCs w:val="20"/>
        </w:rPr>
      </w:pPr>
      <w:r w:rsidRPr="00EC53FC">
        <w:rPr>
          <w:sz w:val="20"/>
          <w:szCs w:val="20"/>
        </w:rPr>
        <w:t xml:space="preserve"> tel. k</w:t>
      </w:r>
      <w:r w:rsidR="00C435E3" w:rsidRPr="00EC53FC">
        <w:rPr>
          <w:sz w:val="20"/>
          <w:szCs w:val="20"/>
        </w:rPr>
        <w:t>omórkowy opiekuna...................</w:t>
      </w:r>
      <w:r w:rsidR="007F610F">
        <w:rPr>
          <w:sz w:val="20"/>
          <w:szCs w:val="20"/>
        </w:rPr>
        <w:t>.........</w:t>
      </w:r>
      <w:r w:rsidR="00C435E3" w:rsidRPr="00EC53FC">
        <w:rPr>
          <w:sz w:val="20"/>
          <w:szCs w:val="20"/>
        </w:rPr>
        <w:t>..............., e-mail opiekuna………</w:t>
      </w:r>
      <w:r w:rsidR="007F610F">
        <w:rPr>
          <w:sz w:val="20"/>
          <w:szCs w:val="20"/>
        </w:rPr>
        <w:t>…………….</w:t>
      </w:r>
      <w:r w:rsidR="00C435E3" w:rsidRPr="00EC53FC">
        <w:rPr>
          <w:sz w:val="20"/>
          <w:szCs w:val="20"/>
        </w:rPr>
        <w:t>……....................</w:t>
      </w:r>
    </w:p>
    <w:p w:rsidR="00C435E3" w:rsidRPr="00EC53FC" w:rsidRDefault="00C435E3" w:rsidP="00C435E3">
      <w:pPr>
        <w:rPr>
          <w:sz w:val="20"/>
          <w:szCs w:val="20"/>
        </w:rPr>
      </w:pP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 xml:space="preserve">6. </w:t>
      </w:r>
      <w:r w:rsidRPr="00EC53FC">
        <w:rPr>
          <w:b/>
          <w:bCs/>
          <w:sz w:val="20"/>
          <w:szCs w:val="20"/>
        </w:rPr>
        <w:t>Repertuar</w:t>
      </w:r>
    </w:p>
    <w:p w:rsidR="00C435E3" w:rsidRPr="00EC53FC" w:rsidRDefault="00C435E3" w:rsidP="00C435E3">
      <w:pPr>
        <w:rPr>
          <w:sz w:val="20"/>
          <w:szCs w:val="20"/>
        </w:rPr>
      </w:pP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>1............................................................................................................................</w:t>
      </w:r>
      <w:r w:rsidR="007F610F">
        <w:rPr>
          <w:sz w:val="20"/>
          <w:szCs w:val="20"/>
        </w:rPr>
        <w:t>.................................................</w:t>
      </w: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 xml:space="preserve">    tytuł utworu</w:t>
      </w:r>
      <w:r w:rsidRPr="00EC53FC">
        <w:rPr>
          <w:rStyle w:val="Odwoanieprzypisudolnego"/>
          <w:sz w:val="20"/>
          <w:szCs w:val="20"/>
        </w:rPr>
        <w:footnoteReference w:id="3"/>
      </w:r>
      <w:r w:rsidRPr="00EC53FC">
        <w:rPr>
          <w:sz w:val="20"/>
          <w:szCs w:val="20"/>
        </w:rPr>
        <w:t xml:space="preserve"> </w:t>
      </w:r>
    </w:p>
    <w:p w:rsidR="00C435E3" w:rsidRPr="00EC53FC" w:rsidRDefault="00C435E3" w:rsidP="00C435E3">
      <w:pPr>
        <w:ind w:left="180"/>
        <w:rPr>
          <w:sz w:val="20"/>
          <w:szCs w:val="20"/>
        </w:rPr>
      </w:pPr>
    </w:p>
    <w:p w:rsidR="00C435E3" w:rsidRPr="00EC53FC" w:rsidRDefault="00C435E3" w:rsidP="00C435E3">
      <w:pPr>
        <w:ind w:left="180"/>
        <w:rPr>
          <w:sz w:val="20"/>
          <w:szCs w:val="20"/>
        </w:rPr>
      </w:pPr>
      <w:r w:rsidRPr="00EC53FC">
        <w:rPr>
          <w:sz w:val="20"/>
          <w:szCs w:val="20"/>
        </w:rPr>
        <w:t>-     .....................................................................</w:t>
      </w:r>
      <w:r w:rsidR="007F610F">
        <w:rPr>
          <w:sz w:val="20"/>
          <w:szCs w:val="20"/>
        </w:rPr>
        <w:t xml:space="preserve">                          </w:t>
      </w:r>
      <w:r w:rsidRPr="00EC53FC">
        <w:rPr>
          <w:sz w:val="20"/>
          <w:szCs w:val="20"/>
        </w:rPr>
        <w:t>..............</w:t>
      </w:r>
      <w:r w:rsidR="007F610F">
        <w:rPr>
          <w:sz w:val="20"/>
          <w:szCs w:val="20"/>
        </w:rPr>
        <w:t>....................</w:t>
      </w:r>
      <w:r w:rsidRPr="00EC53FC">
        <w:rPr>
          <w:sz w:val="20"/>
          <w:szCs w:val="20"/>
        </w:rPr>
        <w:t>..............</w:t>
      </w:r>
      <w:r w:rsidR="007F610F">
        <w:rPr>
          <w:sz w:val="20"/>
          <w:szCs w:val="20"/>
        </w:rPr>
        <w:t>....</w:t>
      </w:r>
      <w:r w:rsidRPr="00EC53FC">
        <w:rPr>
          <w:sz w:val="20"/>
          <w:szCs w:val="20"/>
        </w:rPr>
        <w:t>..................</w:t>
      </w:r>
    </w:p>
    <w:p w:rsidR="00C435E3" w:rsidRPr="00EC53FC" w:rsidRDefault="00C435E3" w:rsidP="00C435E3">
      <w:pPr>
        <w:ind w:left="180"/>
        <w:rPr>
          <w:sz w:val="20"/>
          <w:szCs w:val="20"/>
        </w:rPr>
      </w:pPr>
      <w:r w:rsidRPr="00EC53FC">
        <w:rPr>
          <w:sz w:val="20"/>
          <w:szCs w:val="20"/>
        </w:rPr>
        <w:t xml:space="preserve">      muzyka</w:t>
      </w:r>
      <w:r w:rsidRPr="00EC53FC">
        <w:rPr>
          <w:rStyle w:val="Odwoanieprzypisudolnego"/>
          <w:sz w:val="20"/>
          <w:szCs w:val="20"/>
        </w:rPr>
        <w:footnoteReference w:id="4"/>
      </w:r>
      <w:r w:rsidRPr="00EC53FC">
        <w:rPr>
          <w:sz w:val="20"/>
          <w:szCs w:val="20"/>
        </w:rPr>
        <w:t xml:space="preserve">                                                      </w:t>
      </w:r>
      <w:r w:rsidR="007F610F">
        <w:rPr>
          <w:sz w:val="20"/>
          <w:szCs w:val="20"/>
        </w:rPr>
        <w:t xml:space="preserve">                       </w:t>
      </w:r>
      <w:r w:rsidRPr="00EC53FC">
        <w:rPr>
          <w:sz w:val="20"/>
          <w:szCs w:val="20"/>
        </w:rPr>
        <w:t xml:space="preserve"> </w:t>
      </w:r>
      <w:r w:rsidR="007F610F">
        <w:rPr>
          <w:sz w:val="20"/>
          <w:szCs w:val="20"/>
        </w:rPr>
        <w:t xml:space="preserve">   </w:t>
      </w:r>
      <w:r w:rsidRPr="00EC53FC">
        <w:rPr>
          <w:sz w:val="20"/>
          <w:szCs w:val="20"/>
        </w:rPr>
        <w:t xml:space="preserve">  słowa</w:t>
      </w:r>
      <w:r w:rsidRPr="00EC53FC">
        <w:rPr>
          <w:rStyle w:val="Odwoanieprzypisudolnego"/>
          <w:sz w:val="20"/>
          <w:szCs w:val="20"/>
        </w:rPr>
        <w:footnoteReference w:id="5"/>
      </w:r>
    </w:p>
    <w:p w:rsidR="00C435E3" w:rsidRPr="00EC53FC" w:rsidRDefault="00C435E3" w:rsidP="00C435E3">
      <w:pPr>
        <w:ind w:left="180"/>
        <w:rPr>
          <w:sz w:val="20"/>
          <w:szCs w:val="20"/>
        </w:rPr>
      </w:pPr>
    </w:p>
    <w:p w:rsidR="00C435E3" w:rsidRPr="00EC53FC" w:rsidRDefault="00C435E3" w:rsidP="00C435E3">
      <w:pPr>
        <w:ind w:left="180"/>
        <w:rPr>
          <w:sz w:val="20"/>
          <w:szCs w:val="20"/>
        </w:rPr>
      </w:pPr>
      <w:r w:rsidRPr="00EC53FC">
        <w:rPr>
          <w:sz w:val="20"/>
          <w:szCs w:val="20"/>
        </w:rPr>
        <w:t xml:space="preserve">-  czy utwór jest premierowy ?   </w:t>
      </w:r>
      <w:r w:rsidRPr="00EC53FC">
        <w:rPr>
          <w:sz w:val="20"/>
          <w:szCs w:val="20"/>
        </w:rPr>
        <w:sym w:font="Times New Roman" w:char="F00A"/>
      </w:r>
      <w:r w:rsidRPr="00EC53FC">
        <w:rPr>
          <w:sz w:val="20"/>
          <w:szCs w:val="20"/>
        </w:rPr>
        <w:t xml:space="preserve">TAK,   </w:t>
      </w:r>
      <w:r w:rsidRPr="00EC53FC">
        <w:rPr>
          <w:sz w:val="20"/>
          <w:szCs w:val="20"/>
        </w:rPr>
        <w:sym w:font="Times New Roman" w:char="F00A"/>
      </w:r>
      <w:r w:rsidRPr="00EC53FC">
        <w:rPr>
          <w:sz w:val="20"/>
          <w:szCs w:val="20"/>
        </w:rPr>
        <w:t>NIE</w:t>
      </w:r>
    </w:p>
    <w:p w:rsidR="00C435E3" w:rsidRPr="00EC53FC" w:rsidRDefault="00C435E3" w:rsidP="00C435E3">
      <w:pPr>
        <w:ind w:left="180"/>
        <w:rPr>
          <w:sz w:val="20"/>
          <w:szCs w:val="20"/>
        </w:rPr>
      </w:pP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>2.................................................................................................</w:t>
      </w:r>
      <w:r w:rsidR="007F610F">
        <w:rPr>
          <w:sz w:val="20"/>
          <w:szCs w:val="20"/>
        </w:rPr>
        <w:t>...................................................</w:t>
      </w:r>
      <w:r w:rsidRPr="00EC53FC">
        <w:rPr>
          <w:sz w:val="20"/>
          <w:szCs w:val="20"/>
        </w:rPr>
        <w:t>........................</w:t>
      </w: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 xml:space="preserve">    tytuł utworu </w:t>
      </w:r>
    </w:p>
    <w:p w:rsidR="00C435E3" w:rsidRPr="00EC53FC" w:rsidRDefault="00C435E3" w:rsidP="00C435E3">
      <w:pPr>
        <w:rPr>
          <w:sz w:val="20"/>
          <w:szCs w:val="20"/>
        </w:rPr>
      </w:pPr>
    </w:p>
    <w:p w:rsidR="00C435E3" w:rsidRPr="00EC53FC" w:rsidRDefault="00C435E3" w:rsidP="00C435E3">
      <w:pPr>
        <w:tabs>
          <w:tab w:val="left" w:pos="180"/>
        </w:tabs>
        <w:ind w:firstLine="180"/>
        <w:rPr>
          <w:sz w:val="20"/>
          <w:szCs w:val="20"/>
        </w:rPr>
      </w:pPr>
      <w:r w:rsidRPr="00EC53FC">
        <w:rPr>
          <w:sz w:val="20"/>
          <w:szCs w:val="20"/>
        </w:rPr>
        <w:t>-   .......................................................................</w:t>
      </w:r>
      <w:r w:rsidR="007F610F">
        <w:rPr>
          <w:sz w:val="20"/>
          <w:szCs w:val="20"/>
        </w:rPr>
        <w:t xml:space="preserve">                          </w:t>
      </w:r>
      <w:r w:rsidRPr="00EC53FC">
        <w:rPr>
          <w:sz w:val="20"/>
          <w:szCs w:val="20"/>
        </w:rPr>
        <w:t>.....................</w:t>
      </w:r>
      <w:r w:rsidR="007F610F">
        <w:rPr>
          <w:sz w:val="20"/>
          <w:szCs w:val="20"/>
        </w:rPr>
        <w:t>.......................</w:t>
      </w:r>
      <w:r w:rsidRPr="00EC53FC">
        <w:rPr>
          <w:sz w:val="20"/>
          <w:szCs w:val="20"/>
        </w:rPr>
        <w:t>.........................</w:t>
      </w:r>
    </w:p>
    <w:p w:rsidR="00C435E3" w:rsidRPr="00EC53FC" w:rsidRDefault="00C435E3" w:rsidP="00C435E3">
      <w:pPr>
        <w:tabs>
          <w:tab w:val="left" w:pos="180"/>
        </w:tabs>
        <w:ind w:firstLine="180"/>
        <w:rPr>
          <w:sz w:val="20"/>
          <w:szCs w:val="20"/>
        </w:rPr>
      </w:pPr>
      <w:r w:rsidRPr="00EC53FC">
        <w:rPr>
          <w:sz w:val="20"/>
          <w:szCs w:val="20"/>
        </w:rPr>
        <w:t xml:space="preserve">      muzyka                                                        </w:t>
      </w:r>
      <w:r w:rsidR="007F610F">
        <w:rPr>
          <w:sz w:val="20"/>
          <w:szCs w:val="20"/>
        </w:rPr>
        <w:t xml:space="preserve">                          </w:t>
      </w:r>
      <w:r w:rsidRPr="00EC53FC">
        <w:rPr>
          <w:sz w:val="20"/>
          <w:szCs w:val="20"/>
        </w:rPr>
        <w:t xml:space="preserve"> słowa</w:t>
      </w:r>
    </w:p>
    <w:p w:rsidR="00C435E3" w:rsidRPr="00EC53FC" w:rsidRDefault="00C435E3" w:rsidP="00C435E3">
      <w:pPr>
        <w:tabs>
          <w:tab w:val="left" w:pos="180"/>
        </w:tabs>
        <w:ind w:firstLine="180"/>
        <w:rPr>
          <w:sz w:val="20"/>
          <w:szCs w:val="20"/>
        </w:rPr>
      </w:pPr>
    </w:p>
    <w:p w:rsidR="00C435E3" w:rsidRPr="00EC53FC" w:rsidRDefault="00C435E3" w:rsidP="00C435E3">
      <w:pPr>
        <w:tabs>
          <w:tab w:val="left" w:pos="180"/>
        </w:tabs>
        <w:ind w:firstLine="180"/>
        <w:rPr>
          <w:sz w:val="20"/>
          <w:szCs w:val="20"/>
        </w:rPr>
      </w:pPr>
      <w:r w:rsidRPr="00EC53FC">
        <w:rPr>
          <w:sz w:val="20"/>
          <w:szCs w:val="20"/>
        </w:rPr>
        <w:t xml:space="preserve">- czy utwór jest premierowy ? </w:t>
      </w:r>
      <w:r w:rsidRPr="00EC53FC">
        <w:rPr>
          <w:sz w:val="20"/>
          <w:szCs w:val="20"/>
        </w:rPr>
        <w:sym w:font="Times New Roman" w:char="F00A"/>
      </w:r>
      <w:r w:rsidRPr="00EC53FC">
        <w:rPr>
          <w:sz w:val="20"/>
          <w:szCs w:val="20"/>
        </w:rPr>
        <w:t xml:space="preserve">TAK,   </w:t>
      </w:r>
      <w:r w:rsidRPr="00EC53FC">
        <w:rPr>
          <w:sz w:val="20"/>
          <w:szCs w:val="20"/>
        </w:rPr>
        <w:sym w:font="Times New Roman" w:char="F00A"/>
      </w:r>
      <w:r w:rsidRPr="00EC53FC">
        <w:rPr>
          <w:sz w:val="20"/>
          <w:szCs w:val="20"/>
        </w:rPr>
        <w:t>NIE</w:t>
      </w:r>
    </w:p>
    <w:p w:rsidR="00C435E3" w:rsidRPr="00EC53FC" w:rsidRDefault="00C435E3" w:rsidP="00C435E3">
      <w:pPr>
        <w:rPr>
          <w:sz w:val="20"/>
          <w:szCs w:val="20"/>
        </w:rPr>
      </w:pP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>7. Rodzaj akompaniamentu</w:t>
      </w:r>
      <w:r w:rsidR="007F610F">
        <w:rPr>
          <w:sz w:val="20"/>
          <w:szCs w:val="20"/>
        </w:rPr>
        <w:t xml:space="preserve"> </w:t>
      </w:r>
      <w:r w:rsidRPr="00EC53FC">
        <w:rPr>
          <w:sz w:val="20"/>
          <w:szCs w:val="20"/>
        </w:rPr>
        <w:t xml:space="preserve">  ......................</w:t>
      </w:r>
      <w:r w:rsidR="007F610F">
        <w:rPr>
          <w:sz w:val="20"/>
          <w:szCs w:val="20"/>
        </w:rPr>
        <w:t>..........................................................</w:t>
      </w:r>
      <w:r w:rsidRPr="00EC53FC">
        <w:rPr>
          <w:sz w:val="20"/>
          <w:szCs w:val="20"/>
        </w:rPr>
        <w:t>.....................................................</w:t>
      </w:r>
    </w:p>
    <w:p w:rsidR="00C435E3" w:rsidRPr="00EC53FC" w:rsidRDefault="00C435E3" w:rsidP="00C435E3">
      <w:pPr>
        <w:rPr>
          <w:sz w:val="20"/>
          <w:szCs w:val="20"/>
        </w:rPr>
      </w:pPr>
    </w:p>
    <w:p w:rsidR="00C435E3" w:rsidRPr="00EC53FC" w:rsidRDefault="00C435E3" w:rsidP="00C435E3">
      <w:pPr>
        <w:rPr>
          <w:sz w:val="20"/>
          <w:szCs w:val="20"/>
        </w:rPr>
      </w:pPr>
      <w:r w:rsidRPr="00EC53FC">
        <w:rPr>
          <w:sz w:val="20"/>
          <w:szCs w:val="20"/>
        </w:rPr>
        <w:t>8. Potrzeby techniczne...............................................</w:t>
      </w:r>
      <w:r w:rsidR="007F610F">
        <w:rPr>
          <w:sz w:val="20"/>
          <w:szCs w:val="20"/>
        </w:rPr>
        <w:t>..........................................................</w:t>
      </w:r>
      <w:r w:rsidRPr="00EC53FC">
        <w:rPr>
          <w:sz w:val="20"/>
          <w:szCs w:val="20"/>
        </w:rPr>
        <w:t>.....................................</w:t>
      </w:r>
    </w:p>
    <w:p w:rsidR="008F3007" w:rsidRPr="00EC53FC" w:rsidRDefault="008F3007" w:rsidP="00C435E3">
      <w:pPr>
        <w:rPr>
          <w:sz w:val="20"/>
          <w:szCs w:val="20"/>
        </w:rPr>
      </w:pPr>
    </w:p>
    <w:p w:rsidR="008F3007" w:rsidRPr="00EC53FC" w:rsidRDefault="008F3007" w:rsidP="00C435E3">
      <w:pPr>
        <w:rPr>
          <w:sz w:val="20"/>
          <w:szCs w:val="20"/>
        </w:rPr>
      </w:pPr>
    </w:p>
    <w:p w:rsidR="008F3007" w:rsidRPr="00EC53FC" w:rsidRDefault="008F3007" w:rsidP="00C435E3">
      <w:pPr>
        <w:rPr>
          <w:sz w:val="20"/>
          <w:szCs w:val="20"/>
        </w:rPr>
      </w:pPr>
    </w:p>
    <w:p w:rsidR="00C435E3" w:rsidRPr="00EC53FC" w:rsidRDefault="007F610F" w:rsidP="007F610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="008F3007" w:rsidRPr="00EC53FC">
        <w:rPr>
          <w:sz w:val="20"/>
          <w:szCs w:val="20"/>
        </w:rPr>
        <w:t>………………………………………………………………</w:t>
      </w:r>
    </w:p>
    <w:p w:rsidR="00C10A5B" w:rsidRPr="001F07EA" w:rsidRDefault="00C435E3" w:rsidP="001F07EA">
      <w:pPr>
        <w:rPr>
          <w:sz w:val="20"/>
          <w:szCs w:val="20"/>
        </w:rPr>
      </w:pPr>
      <w:r w:rsidRPr="00EC53FC">
        <w:rPr>
          <w:sz w:val="20"/>
          <w:szCs w:val="20"/>
        </w:rPr>
        <w:t xml:space="preserve">                                                                     </w:t>
      </w:r>
      <w:r w:rsidR="007F610F">
        <w:rPr>
          <w:sz w:val="20"/>
          <w:szCs w:val="20"/>
        </w:rPr>
        <w:t xml:space="preserve">             </w:t>
      </w:r>
      <w:r w:rsidRPr="00EC53FC">
        <w:rPr>
          <w:sz w:val="20"/>
          <w:szCs w:val="20"/>
        </w:rPr>
        <w:t xml:space="preserve"> Podpis dyrektora szkoły (placówki), opiekuna lub rodzica </w:t>
      </w:r>
    </w:p>
    <w:p w:rsidR="00C10A5B" w:rsidRPr="001F07EA" w:rsidRDefault="001F3CFA" w:rsidP="00C10A5B">
      <w:pPr>
        <w:jc w:val="right"/>
        <w:rPr>
          <w:i/>
          <w:sz w:val="18"/>
          <w:szCs w:val="18"/>
        </w:rPr>
      </w:pPr>
      <w:r w:rsidRPr="001F07EA">
        <w:rPr>
          <w:sz w:val="18"/>
          <w:szCs w:val="18"/>
        </w:rPr>
        <w:lastRenderedPageBreak/>
        <w:t>Łódź,</w:t>
      </w:r>
      <w:r w:rsidR="007F610F" w:rsidRPr="001F07EA">
        <w:rPr>
          <w:sz w:val="18"/>
          <w:szCs w:val="18"/>
        </w:rPr>
        <w:t xml:space="preserve"> dn. ……………….. 2019</w:t>
      </w:r>
      <w:r w:rsidR="00C10A5B" w:rsidRPr="001F07EA">
        <w:rPr>
          <w:sz w:val="18"/>
          <w:szCs w:val="18"/>
        </w:rPr>
        <w:t xml:space="preserve"> r.</w:t>
      </w:r>
    </w:p>
    <w:p w:rsidR="00C10A5B" w:rsidRPr="001F07EA" w:rsidRDefault="00C10A5B" w:rsidP="00C10A5B">
      <w:pPr>
        <w:rPr>
          <w:sz w:val="18"/>
          <w:szCs w:val="18"/>
        </w:rPr>
      </w:pPr>
      <w:r w:rsidRPr="001F07EA">
        <w:rPr>
          <w:i/>
          <w:sz w:val="18"/>
          <w:szCs w:val="18"/>
        </w:rPr>
        <w:t>Wzór oświadczenia</w:t>
      </w:r>
    </w:p>
    <w:p w:rsidR="00C10A5B" w:rsidRPr="001F07EA" w:rsidRDefault="00001E63" w:rsidP="00C10A5B">
      <w:pPr>
        <w:rPr>
          <w:b/>
          <w:sz w:val="18"/>
          <w:szCs w:val="18"/>
        </w:rPr>
      </w:pPr>
      <w:r w:rsidRPr="001F07EA">
        <w:rPr>
          <w:sz w:val="18"/>
          <w:szCs w:val="18"/>
        </w:rPr>
        <w:t>ZAŁĄCZNIK 2</w:t>
      </w:r>
    </w:p>
    <w:p w:rsidR="00C10A5B" w:rsidRPr="001F07EA" w:rsidRDefault="00C10A5B" w:rsidP="00C10A5B">
      <w:pPr>
        <w:rPr>
          <w:b/>
          <w:sz w:val="18"/>
          <w:szCs w:val="18"/>
        </w:rPr>
      </w:pPr>
    </w:p>
    <w:p w:rsidR="00C10A5B" w:rsidRPr="001F07EA" w:rsidRDefault="00C10A5B" w:rsidP="00C10A5B">
      <w:pPr>
        <w:jc w:val="center"/>
        <w:rPr>
          <w:b/>
          <w:sz w:val="18"/>
          <w:szCs w:val="18"/>
        </w:rPr>
      </w:pPr>
      <w:r w:rsidRPr="001F07EA">
        <w:rPr>
          <w:b/>
          <w:sz w:val="18"/>
          <w:szCs w:val="18"/>
        </w:rPr>
        <w:t>OŚWIADCZENIE AUTORA (dotyczy osób pełnoletnich)</w:t>
      </w:r>
    </w:p>
    <w:p w:rsidR="00C10A5B" w:rsidRPr="001F07EA" w:rsidRDefault="00C10A5B" w:rsidP="00C10A5B">
      <w:pPr>
        <w:jc w:val="center"/>
        <w:rPr>
          <w:b/>
          <w:sz w:val="18"/>
          <w:szCs w:val="18"/>
        </w:rPr>
      </w:pPr>
    </w:p>
    <w:p w:rsidR="001F07EA" w:rsidRDefault="00C10A5B" w:rsidP="001F07EA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>1. Ja……………………………………………………………………………..</w:t>
      </w:r>
      <w:r w:rsidR="001F07EA">
        <w:rPr>
          <w:sz w:val="18"/>
          <w:szCs w:val="18"/>
        </w:rPr>
        <w:t xml:space="preserve">……… oświadczam, że jestem autorem </w:t>
      </w:r>
    </w:p>
    <w:p w:rsidR="00C10A5B" w:rsidRPr="001F07EA" w:rsidRDefault="001F07EA" w:rsidP="001F07EA">
      <w:pPr>
        <w:jc w:val="both"/>
        <w:rPr>
          <w:sz w:val="18"/>
          <w:szCs w:val="18"/>
        </w:rPr>
      </w:pPr>
      <w:r>
        <w:rPr>
          <w:sz w:val="18"/>
          <w:szCs w:val="18"/>
        </w:rPr>
        <w:br/>
      </w:r>
      <w:r w:rsidR="00C10A5B" w:rsidRPr="001F07EA">
        <w:rPr>
          <w:sz w:val="18"/>
          <w:szCs w:val="18"/>
        </w:rPr>
        <w:t xml:space="preserve">piosenki (tekstu, muzyki, aranżacji)*  </w:t>
      </w:r>
      <w:r>
        <w:rPr>
          <w:sz w:val="18"/>
          <w:szCs w:val="18"/>
        </w:rPr>
        <w:t>...........................................................................................................................</w:t>
      </w:r>
    </w:p>
    <w:p w:rsidR="00C10A5B" w:rsidRPr="001F07EA" w:rsidRDefault="00C10A5B" w:rsidP="00C10A5B">
      <w:pPr>
        <w:rPr>
          <w:sz w:val="18"/>
          <w:szCs w:val="18"/>
        </w:rPr>
      </w:pPr>
    </w:p>
    <w:p w:rsidR="00C10A5B" w:rsidRPr="001F07EA" w:rsidRDefault="00C10A5B" w:rsidP="00C10A5B">
      <w:pPr>
        <w:jc w:val="center"/>
        <w:rPr>
          <w:b/>
          <w:color w:val="000000"/>
          <w:sz w:val="18"/>
          <w:szCs w:val="18"/>
        </w:rPr>
      </w:pPr>
      <w:r w:rsidRPr="001F07EA">
        <w:rPr>
          <w:sz w:val="18"/>
          <w:szCs w:val="18"/>
        </w:rPr>
        <w:t xml:space="preserve">zgłoszonej do </w:t>
      </w:r>
      <w:r w:rsidR="00797263" w:rsidRPr="001F07EA">
        <w:rPr>
          <w:b/>
          <w:color w:val="000000"/>
          <w:sz w:val="18"/>
          <w:szCs w:val="18"/>
        </w:rPr>
        <w:t>XX</w:t>
      </w:r>
      <w:r w:rsidR="001F3CFA" w:rsidRPr="001F07EA">
        <w:rPr>
          <w:b/>
          <w:color w:val="000000"/>
          <w:sz w:val="18"/>
          <w:szCs w:val="18"/>
        </w:rPr>
        <w:t>V</w:t>
      </w:r>
      <w:r w:rsidRPr="001F07EA">
        <w:rPr>
          <w:b/>
          <w:color w:val="000000"/>
          <w:sz w:val="18"/>
          <w:szCs w:val="18"/>
        </w:rPr>
        <w:t xml:space="preserve"> Przeglądu Piosenk</w:t>
      </w:r>
      <w:r w:rsidR="00797263" w:rsidRPr="001F07EA">
        <w:rPr>
          <w:b/>
          <w:color w:val="000000"/>
          <w:sz w:val="18"/>
          <w:szCs w:val="18"/>
        </w:rPr>
        <w:t>i o Łodzi „Łódzkie Skrzydła 2019</w:t>
      </w:r>
      <w:r w:rsidRPr="001F07EA">
        <w:rPr>
          <w:b/>
          <w:color w:val="000000"/>
          <w:sz w:val="18"/>
          <w:szCs w:val="18"/>
        </w:rPr>
        <w:t>”</w:t>
      </w:r>
    </w:p>
    <w:p w:rsidR="00C10A5B" w:rsidRPr="001F07EA" w:rsidRDefault="00C10A5B" w:rsidP="00C10A5B">
      <w:pPr>
        <w:jc w:val="both"/>
        <w:rPr>
          <w:b/>
          <w:color w:val="000000"/>
          <w:sz w:val="18"/>
          <w:szCs w:val="18"/>
        </w:rPr>
      </w:pPr>
    </w:p>
    <w:p w:rsidR="00C10A5B" w:rsidRPr="001F07EA" w:rsidRDefault="00C10A5B" w:rsidP="00C10A5B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 xml:space="preserve">2. Wyrażam zgodę, aby utwór ten był w całości wykorzystany i przetwarzany w formie zapisu analogowego, cyfrowego lub w postaci druku przez Towarzystwo Przyjaciół Łodzi w materiałach informacyjnych dla mediów, prasy i w Internecie, promocyjnych, edukacyjnych oraz wydawniczych TPŁ – niekomercyjnych, zgodnie ze statutem Towarzystwa Przyjaciół  Łodzi.  </w:t>
      </w:r>
    </w:p>
    <w:p w:rsidR="00C10A5B" w:rsidRPr="001F07EA" w:rsidRDefault="00C10A5B" w:rsidP="00C10A5B">
      <w:pPr>
        <w:jc w:val="both"/>
        <w:rPr>
          <w:sz w:val="18"/>
          <w:szCs w:val="18"/>
        </w:rPr>
      </w:pPr>
    </w:p>
    <w:p w:rsidR="00C10A5B" w:rsidRPr="001F07EA" w:rsidRDefault="00C10A5B" w:rsidP="00C10A5B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>3. Z chwilą przekazania utworu na konkurs przenoszę nieodpłatnie na Towarzystwo Przyjaciół Łodzi majątkowe prawa autorskie wyłącznie w zakresie wskazanym przez p</w:t>
      </w:r>
      <w:r w:rsidR="001F07EA">
        <w:rPr>
          <w:sz w:val="18"/>
          <w:szCs w:val="18"/>
        </w:rPr>
        <w:t xml:space="preserve">kt.2, bez ograniczeń czasowych </w:t>
      </w:r>
      <w:r w:rsidRPr="001F07EA">
        <w:rPr>
          <w:sz w:val="18"/>
          <w:szCs w:val="18"/>
        </w:rPr>
        <w:t>i terytorialnych. W pozostałym zakresie zachowuję pełnię praw autorskich.</w:t>
      </w:r>
    </w:p>
    <w:p w:rsidR="00C10A5B" w:rsidRPr="001F07EA" w:rsidRDefault="00C10A5B" w:rsidP="00C10A5B">
      <w:pPr>
        <w:jc w:val="both"/>
        <w:rPr>
          <w:sz w:val="18"/>
          <w:szCs w:val="18"/>
        </w:rPr>
      </w:pPr>
    </w:p>
    <w:p w:rsidR="00C10A5B" w:rsidRPr="001F07EA" w:rsidRDefault="00C10A5B" w:rsidP="00C10A5B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 xml:space="preserve">4. Oświadczam, że przekazany utwór nie zawiera treści uzyskanych w sposób niezgodny z obowiązującym prawem i nie narusza praw autorskich w rozumieniu ustawy z dnia </w:t>
      </w:r>
      <w:r w:rsidRPr="001F07EA">
        <w:rPr>
          <w:sz w:val="18"/>
          <w:szCs w:val="18"/>
          <w:u w:val="single"/>
        </w:rPr>
        <w:t>04.02.1994 r</w:t>
      </w:r>
      <w:r w:rsidR="001F07EA">
        <w:rPr>
          <w:sz w:val="18"/>
          <w:szCs w:val="18"/>
        </w:rPr>
        <w:t xml:space="preserve"> </w:t>
      </w:r>
      <w:r w:rsidRPr="001F07EA">
        <w:rPr>
          <w:sz w:val="18"/>
          <w:szCs w:val="18"/>
        </w:rPr>
        <w:t xml:space="preserve">o prawie autorskim i prawach pokrewnych oraz dóbr osobistych chronionych prawem cywilnym. </w:t>
      </w:r>
    </w:p>
    <w:p w:rsidR="00C10A5B" w:rsidRPr="001F07EA" w:rsidRDefault="00C10A5B" w:rsidP="00C10A5B">
      <w:pPr>
        <w:jc w:val="both"/>
        <w:rPr>
          <w:sz w:val="18"/>
          <w:szCs w:val="18"/>
        </w:rPr>
      </w:pPr>
    </w:p>
    <w:p w:rsidR="00C10A5B" w:rsidRPr="001F07EA" w:rsidRDefault="00C10A5B" w:rsidP="00C10A5B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 xml:space="preserve">5. Zgłoszenie piosenki do konkursu oznacza jednocześnie, że nie będzie ona zagrażała ani naruszała praw osób trzecich, </w:t>
      </w:r>
      <w:r w:rsidR="001F07EA">
        <w:rPr>
          <w:sz w:val="18"/>
          <w:szCs w:val="18"/>
        </w:rPr>
        <w:t xml:space="preserve">                        </w:t>
      </w:r>
      <w:r w:rsidRPr="001F07EA">
        <w:rPr>
          <w:sz w:val="18"/>
          <w:szCs w:val="18"/>
        </w:rPr>
        <w:t xml:space="preserve">w szczególności nie będzie naruszała ich majątkowych i osobistych praw autorskich. W przypadku wystąpienia przez osobę trzecią z roszczeniami wynikającymi z tytułu naruszenia praw określonych powyżej osoba przekazująca zrekompensuje Towarzystwu Przyjaciół Łodzi, jako wyłącznie odpowiedzialna, koszty poniesione w związku ze skierowaniem przeciwko niemu roszczeń odszkodowawczych, zwalniając Towarzystwo Przyjaciół Łodzi od wszelkich zobowiązań, jakie powstaną </w:t>
      </w:r>
      <w:r w:rsidR="001F07EA">
        <w:rPr>
          <w:sz w:val="18"/>
          <w:szCs w:val="18"/>
        </w:rPr>
        <w:t xml:space="preserve">                     </w:t>
      </w:r>
      <w:r w:rsidRPr="001F07EA">
        <w:rPr>
          <w:sz w:val="18"/>
          <w:szCs w:val="18"/>
        </w:rPr>
        <w:t xml:space="preserve">z tego tytułu. </w:t>
      </w:r>
    </w:p>
    <w:p w:rsidR="00C10A5B" w:rsidRPr="001F07EA" w:rsidRDefault="00C10A5B" w:rsidP="00C10A5B">
      <w:pPr>
        <w:jc w:val="both"/>
        <w:rPr>
          <w:sz w:val="20"/>
          <w:szCs w:val="20"/>
        </w:rPr>
      </w:pPr>
    </w:p>
    <w:p w:rsidR="001F07EA" w:rsidRPr="001F07EA" w:rsidRDefault="00C10A5B" w:rsidP="001F07EA">
      <w:pPr>
        <w:jc w:val="both"/>
        <w:rPr>
          <w:sz w:val="16"/>
          <w:szCs w:val="16"/>
        </w:rPr>
      </w:pPr>
      <w:r w:rsidRPr="001F07EA">
        <w:rPr>
          <w:sz w:val="16"/>
          <w:szCs w:val="16"/>
        </w:rPr>
        <w:t xml:space="preserve">6. </w:t>
      </w:r>
      <w:r w:rsidR="001F07EA" w:rsidRPr="001F07EA">
        <w:rPr>
          <w:sz w:val="16"/>
          <w:szCs w:val="16"/>
          <w:lang w:eastAsia="pl-PL"/>
        </w:rPr>
        <w:t>Towa</w:t>
      </w:r>
      <w:r w:rsidR="001F07EA">
        <w:rPr>
          <w:sz w:val="16"/>
          <w:szCs w:val="16"/>
          <w:lang w:eastAsia="pl-PL"/>
        </w:rPr>
        <w:t>rzystwu Przyjaciół Łodzi  jako a</w:t>
      </w:r>
      <w:r w:rsidR="001F07EA" w:rsidRPr="001F07EA">
        <w:rPr>
          <w:sz w:val="16"/>
          <w:szCs w:val="16"/>
          <w:lang w:eastAsia="pl-PL"/>
        </w:rPr>
        <w:t>dministrator danych osobowych, informuje Pana/Panią, iż dane osobowe w postaci imion i  nazwisk uczestników, nauczycieli, rodziców i opiekunów prawnych, numerów kontaktowych i adresów e-mail, wizerunku uczestników w postaci nagrania, grupie wiekowej i przynależności do szkoły uczestników  będą przetwarzane zgodnie z prawem na podstawie udzielonej zgody. Ponadto administrator informuje, iż:  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podanie danych jest dobrowolne, jednakże brak ich podania stanowi o braku możliwości  udziału w konkursie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posiada Pani/Pan prawo dostępu do treści danych i ich sprostowania, usunięcia, ograniczenia przetwarzania, prawo do przenoszenia danych, prawo do cofnięcia zgody w dowolnym momencie bez wpływu na zgodność z prawem przetwarzania;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podane dane będą przetwarzane na podstawie art. 6 ust. 1 pkt. a) i zgodnie z treścią ogólnego rozporządzenia o ochronie danych, w celu organizacji konkursu i  promocji wydarzenia </w:t>
      </w:r>
    </w:p>
    <w:p w:rsidR="002F33B7" w:rsidRPr="002F33B7" w:rsidRDefault="002F33B7" w:rsidP="002F33B7">
      <w:pPr>
        <w:numPr>
          <w:ilvl w:val="0"/>
          <w:numId w:val="28"/>
        </w:numPr>
        <w:suppressAutoHyphens w:val="0"/>
        <w:spacing w:before="24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2F33B7">
        <w:rPr>
          <w:sz w:val="16"/>
          <w:szCs w:val="16"/>
        </w:rPr>
        <w:t>wyznaczył nadzorującego prawidłowość przetwarzania danych osobowych, z którym można skontaktować się za pośrednictwem adresu e- mail:  (tpl.konkurs.piosenki@onet.eu)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dostęp do danych będą posiadać osoby upoważnione przez Administratora do ich przetwarzania w ramach wykonywania swoich obowiązków służbowych, a także osoby, które zapoznają się z danymi w miejscach publikacji informacji o uczestnikach konkursu (tj. stronach internetowych Towarzystwa Przyjaciół Łodzi, Facebooku, YouTube , w prasie i portalach internetowych)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dane osobowe będą przechowywane do czasy wycofania zgody lub  przez okres niezbędny do osiągnięcia ww. celów;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ma Pan/Pani prawo wniesienia skargi do organu nadzorczego – Prezesa Urzędu Ochrony Danych Osobowych, ul. Stawki 2, 00 – 193 Warszawa, gdy uzna Pan/Pani, iż przetwarzanie danych osobowych  narusza przepisy ogólnego rozporządzenia o ochronie danych osobowych z dnia 27 kwietnia 2016 r.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dane nie będą przekazywane do państw trzecich, a także nie będą poddawane profilowaniu i zautomatyzowanemu podejmowaniu decyzji </w:t>
      </w:r>
    </w:p>
    <w:p w:rsidR="001F07EA" w:rsidRPr="001F07EA" w:rsidRDefault="001F07EA" w:rsidP="001F07EA">
      <w:pPr>
        <w:suppressAutoHyphens w:val="0"/>
        <w:ind w:left="720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>Podstawa prawna:</w:t>
      </w:r>
    </w:p>
    <w:p w:rsidR="001F07EA" w:rsidRPr="001F07EA" w:rsidRDefault="001F07EA" w:rsidP="001F07EA">
      <w:pPr>
        <w:suppressAutoHyphens w:val="0"/>
        <w:ind w:left="720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>1. R</w:t>
      </w:r>
      <w:r w:rsidRPr="001F07EA">
        <w:rPr>
          <w:b/>
          <w:bCs/>
          <w:sz w:val="16"/>
          <w:szCs w:val="16"/>
          <w:lang w:eastAsia="pl-PL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:rsidR="001F07EA" w:rsidRPr="001F07EA" w:rsidRDefault="001F07EA" w:rsidP="001F07EA">
      <w:pPr>
        <w:suppressAutoHyphens w:val="0"/>
        <w:ind w:left="720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b/>
          <w:bCs/>
          <w:sz w:val="16"/>
          <w:szCs w:val="16"/>
          <w:lang w:eastAsia="pl-PL"/>
        </w:rPr>
        <w:t>2. Ustawa z dnia 10 maja 2018 r. o ochronie danych osobowych Dz. U. z 2018 poz. 1000</w:t>
      </w:r>
    </w:p>
    <w:p w:rsidR="001F07EA" w:rsidRPr="001F07EA" w:rsidRDefault="001F07EA" w:rsidP="001F07EA">
      <w:pPr>
        <w:suppressAutoHyphens w:val="0"/>
        <w:rPr>
          <w:sz w:val="16"/>
          <w:szCs w:val="16"/>
          <w:lang w:eastAsia="pl-PL"/>
        </w:rPr>
      </w:pPr>
    </w:p>
    <w:p w:rsidR="00C10A5B" w:rsidRDefault="00C10A5B" w:rsidP="00C10A5B">
      <w:pPr>
        <w:jc w:val="both"/>
        <w:rPr>
          <w:sz w:val="22"/>
          <w:szCs w:val="22"/>
        </w:rPr>
      </w:pPr>
    </w:p>
    <w:p w:rsidR="00C10A5B" w:rsidRPr="001F07EA" w:rsidRDefault="00C10A5B" w:rsidP="00C10A5B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>* - niepotrzebne skreślić</w:t>
      </w:r>
    </w:p>
    <w:p w:rsidR="00C10A5B" w:rsidRPr="001F07EA" w:rsidRDefault="00C10A5B" w:rsidP="00C10A5B">
      <w:pPr>
        <w:rPr>
          <w:sz w:val="18"/>
          <w:szCs w:val="18"/>
        </w:rPr>
      </w:pPr>
    </w:p>
    <w:p w:rsidR="00C10A5B" w:rsidRPr="002F33B7" w:rsidRDefault="00C10A5B" w:rsidP="00C10A5B">
      <w:pPr>
        <w:rPr>
          <w:sz w:val="18"/>
          <w:szCs w:val="18"/>
        </w:rPr>
      </w:pPr>
      <w:r w:rsidRPr="002F33B7">
        <w:rPr>
          <w:sz w:val="18"/>
          <w:szCs w:val="18"/>
        </w:rPr>
        <w:t>……………………………………..</w:t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="001F07EA" w:rsidRPr="002F33B7">
        <w:rPr>
          <w:sz w:val="18"/>
          <w:szCs w:val="18"/>
        </w:rPr>
        <w:t xml:space="preserve">                           </w:t>
      </w:r>
      <w:r w:rsidRPr="002F33B7">
        <w:rPr>
          <w:sz w:val="18"/>
          <w:szCs w:val="18"/>
        </w:rPr>
        <w:t>……………………………........................</w:t>
      </w:r>
    </w:p>
    <w:p w:rsidR="00C10A5B" w:rsidRPr="002F33B7" w:rsidRDefault="00C10A5B" w:rsidP="001F07EA">
      <w:pPr>
        <w:rPr>
          <w:sz w:val="18"/>
          <w:szCs w:val="18"/>
        </w:rPr>
      </w:pPr>
      <w:r w:rsidRPr="002F33B7">
        <w:rPr>
          <w:sz w:val="18"/>
          <w:szCs w:val="18"/>
        </w:rPr>
        <w:t xml:space="preserve">             Data </w:t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  <w:t>C</w:t>
      </w:r>
      <w:r w:rsidR="001F07EA" w:rsidRPr="002F33B7">
        <w:rPr>
          <w:sz w:val="18"/>
          <w:szCs w:val="18"/>
        </w:rPr>
        <w:t>zytelnie imię i nazwisko autora</w:t>
      </w:r>
    </w:p>
    <w:p w:rsidR="001F07EA" w:rsidRPr="002F33B7" w:rsidRDefault="001F07EA" w:rsidP="001F07EA">
      <w:pPr>
        <w:rPr>
          <w:sz w:val="18"/>
          <w:szCs w:val="18"/>
        </w:rPr>
      </w:pPr>
    </w:p>
    <w:p w:rsidR="002F33B7" w:rsidRDefault="002F33B7" w:rsidP="00807DF5">
      <w:pPr>
        <w:jc w:val="right"/>
        <w:rPr>
          <w:sz w:val="18"/>
          <w:szCs w:val="18"/>
        </w:rPr>
      </w:pPr>
    </w:p>
    <w:p w:rsidR="00807DF5" w:rsidRPr="001F07EA" w:rsidRDefault="00797263" w:rsidP="00807DF5">
      <w:pPr>
        <w:jc w:val="right"/>
        <w:rPr>
          <w:i/>
          <w:sz w:val="18"/>
          <w:szCs w:val="18"/>
        </w:rPr>
      </w:pPr>
      <w:r w:rsidRPr="001F07EA">
        <w:rPr>
          <w:sz w:val="18"/>
          <w:szCs w:val="18"/>
        </w:rPr>
        <w:lastRenderedPageBreak/>
        <w:t>Łódź, dn. ……………….. 2019</w:t>
      </w:r>
      <w:r w:rsidR="00807DF5" w:rsidRPr="001F07EA">
        <w:rPr>
          <w:sz w:val="18"/>
          <w:szCs w:val="18"/>
        </w:rPr>
        <w:t xml:space="preserve"> r.</w:t>
      </w:r>
    </w:p>
    <w:p w:rsidR="00807DF5" w:rsidRPr="001F07EA" w:rsidRDefault="00807DF5" w:rsidP="00807DF5">
      <w:pPr>
        <w:rPr>
          <w:sz w:val="18"/>
          <w:szCs w:val="18"/>
        </w:rPr>
      </w:pPr>
      <w:r w:rsidRPr="001F07EA">
        <w:rPr>
          <w:i/>
          <w:sz w:val="18"/>
          <w:szCs w:val="18"/>
        </w:rPr>
        <w:t>Wzór oświadczenia</w:t>
      </w:r>
    </w:p>
    <w:p w:rsidR="00807DF5" w:rsidRPr="001F07EA" w:rsidRDefault="00001E63" w:rsidP="00807DF5">
      <w:pPr>
        <w:rPr>
          <w:b/>
          <w:sz w:val="18"/>
          <w:szCs w:val="18"/>
        </w:rPr>
      </w:pPr>
      <w:r w:rsidRPr="001F07EA">
        <w:rPr>
          <w:sz w:val="18"/>
          <w:szCs w:val="18"/>
        </w:rPr>
        <w:t>ZAŁĄCZNIK 3</w:t>
      </w:r>
    </w:p>
    <w:p w:rsidR="00807DF5" w:rsidRPr="001F07EA" w:rsidRDefault="00807DF5" w:rsidP="00807DF5">
      <w:pPr>
        <w:rPr>
          <w:b/>
          <w:sz w:val="18"/>
          <w:szCs w:val="18"/>
        </w:rPr>
      </w:pPr>
    </w:p>
    <w:p w:rsidR="00807DF5" w:rsidRPr="001F07EA" w:rsidRDefault="00807DF5" w:rsidP="00807DF5">
      <w:pPr>
        <w:jc w:val="center"/>
        <w:rPr>
          <w:b/>
          <w:sz w:val="18"/>
          <w:szCs w:val="18"/>
        </w:rPr>
      </w:pPr>
      <w:r w:rsidRPr="001F07EA">
        <w:rPr>
          <w:b/>
          <w:sz w:val="18"/>
          <w:szCs w:val="18"/>
        </w:rPr>
        <w:t>OŚWIADCZENIE RODZICA (dotyczy osób niepełnoletnich)</w:t>
      </w:r>
    </w:p>
    <w:p w:rsidR="00807DF5" w:rsidRPr="001F07EA" w:rsidRDefault="00807DF5" w:rsidP="00807DF5">
      <w:pPr>
        <w:jc w:val="center"/>
        <w:rPr>
          <w:b/>
          <w:sz w:val="18"/>
          <w:szCs w:val="18"/>
        </w:rPr>
      </w:pPr>
    </w:p>
    <w:p w:rsidR="001F07EA" w:rsidRDefault="00807DF5" w:rsidP="00807DF5">
      <w:pPr>
        <w:rPr>
          <w:sz w:val="16"/>
          <w:szCs w:val="16"/>
        </w:rPr>
      </w:pPr>
      <w:r w:rsidRPr="001F07EA">
        <w:rPr>
          <w:sz w:val="18"/>
          <w:szCs w:val="18"/>
        </w:rPr>
        <w:t>1. Oświadczam, że mój syn / moja córka*………………………</w:t>
      </w:r>
      <w:r w:rsidR="001F07EA">
        <w:rPr>
          <w:sz w:val="18"/>
          <w:szCs w:val="18"/>
        </w:rPr>
        <w:t xml:space="preserve">……………….……………….…. </w:t>
      </w:r>
      <w:r w:rsidRPr="001F07EA">
        <w:rPr>
          <w:sz w:val="18"/>
          <w:szCs w:val="18"/>
        </w:rPr>
        <w:t xml:space="preserve">jest  autorem  piosenki </w:t>
      </w:r>
      <w:r w:rsidR="001F07EA">
        <w:rPr>
          <w:sz w:val="16"/>
          <w:szCs w:val="16"/>
        </w:rPr>
        <w:br/>
      </w:r>
    </w:p>
    <w:p w:rsidR="00807DF5" w:rsidRPr="001F07EA" w:rsidRDefault="001F07EA" w:rsidP="00807DF5">
      <w:pPr>
        <w:rPr>
          <w:sz w:val="16"/>
          <w:szCs w:val="16"/>
        </w:rPr>
      </w:pPr>
      <w:r>
        <w:rPr>
          <w:sz w:val="18"/>
          <w:szCs w:val="18"/>
        </w:rPr>
        <w:t xml:space="preserve">(tekstu, muzyki, aranżacji)* </w:t>
      </w:r>
      <w:r w:rsidR="00807DF5" w:rsidRPr="001F07EA">
        <w:rPr>
          <w:sz w:val="18"/>
          <w:szCs w:val="18"/>
        </w:rPr>
        <w:t>………………………</w:t>
      </w:r>
      <w:r>
        <w:rPr>
          <w:sz w:val="18"/>
          <w:szCs w:val="18"/>
        </w:rPr>
        <w:t>…………………………………………………..………………………..</w:t>
      </w:r>
    </w:p>
    <w:p w:rsidR="00807DF5" w:rsidRPr="001F07EA" w:rsidRDefault="00807DF5" w:rsidP="00807DF5">
      <w:pPr>
        <w:rPr>
          <w:sz w:val="18"/>
          <w:szCs w:val="18"/>
        </w:rPr>
      </w:pPr>
    </w:p>
    <w:p w:rsidR="00807DF5" w:rsidRPr="001F07EA" w:rsidRDefault="00807DF5" w:rsidP="00807DF5">
      <w:pPr>
        <w:jc w:val="center"/>
        <w:rPr>
          <w:b/>
          <w:color w:val="000000"/>
          <w:sz w:val="18"/>
          <w:szCs w:val="18"/>
        </w:rPr>
      </w:pPr>
      <w:r w:rsidRPr="001F07EA">
        <w:rPr>
          <w:sz w:val="18"/>
          <w:szCs w:val="18"/>
        </w:rPr>
        <w:t xml:space="preserve">zgłoszonej do </w:t>
      </w:r>
      <w:r w:rsidRPr="001F07EA">
        <w:rPr>
          <w:b/>
          <w:color w:val="000000"/>
          <w:sz w:val="18"/>
          <w:szCs w:val="18"/>
        </w:rPr>
        <w:t>XX</w:t>
      </w:r>
      <w:r w:rsidR="00546354" w:rsidRPr="001F07EA">
        <w:rPr>
          <w:b/>
          <w:color w:val="000000"/>
          <w:sz w:val="18"/>
          <w:szCs w:val="18"/>
        </w:rPr>
        <w:t>V</w:t>
      </w:r>
      <w:r w:rsidRPr="001F07EA">
        <w:rPr>
          <w:b/>
          <w:color w:val="000000"/>
          <w:sz w:val="18"/>
          <w:szCs w:val="18"/>
        </w:rPr>
        <w:t xml:space="preserve"> Przeglądu Piosenki</w:t>
      </w:r>
      <w:r w:rsidR="00797263" w:rsidRPr="001F07EA">
        <w:rPr>
          <w:b/>
          <w:color w:val="000000"/>
          <w:sz w:val="18"/>
          <w:szCs w:val="18"/>
        </w:rPr>
        <w:t xml:space="preserve"> o Łodzi „Łódzkie Skrzydła” 2019</w:t>
      </w:r>
    </w:p>
    <w:p w:rsidR="00807DF5" w:rsidRPr="001F07EA" w:rsidRDefault="00807DF5" w:rsidP="00807DF5">
      <w:pPr>
        <w:rPr>
          <w:b/>
          <w:color w:val="000000"/>
          <w:sz w:val="18"/>
          <w:szCs w:val="18"/>
        </w:rPr>
      </w:pPr>
    </w:p>
    <w:p w:rsidR="00807DF5" w:rsidRPr="001F07EA" w:rsidRDefault="00807DF5" w:rsidP="00807DF5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 xml:space="preserve">2. Wyrażam zgodę, aby utwór mojego syna, mojej córki był w całości wykorzystany i przetwarzany w formie zapisu analogowego, cyfrowego lub w postaci druku przez Towarzystwo Przyjaciół Łodzi w materiałach informacyjnych dla mediów, prasy i w Internecie, promocyjnych, edukacyjnych oraz wydawniczych TPŁ – niekomercyjnych, zgodnie ze statutem Towarzystwa Przyjaciół  Łodzi.  </w:t>
      </w:r>
    </w:p>
    <w:p w:rsidR="00807DF5" w:rsidRPr="001F07EA" w:rsidRDefault="00807DF5" w:rsidP="00807DF5">
      <w:pPr>
        <w:jc w:val="both"/>
        <w:rPr>
          <w:sz w:val="18"/>
          <w:szCs w:val="18"/>
        </w:rPr>
      </w:pPr>
    </w:p>
    <w:p w:rsidR="00807DF5" w:rsidRPr="001F07EA" w:rsidRDefault="00807DF5" w:rsidP="00807DF5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>3. Z chwilą przekazania utworu mojego syna/mojej córki* na konkurs, przenoszę nieodpłatnie na Towarzystwo Przyjaciół Łodzi majątkowe prawa autorskie wyłącznie w zakresie wskazanym przez pkt.2, bez ograniczeń czasowych i terytorialnych. W pozostałym zakresie zachowuję pełnię praw autorskich.</w:t>
      </w:r>
    </w:p>
    <w:p w:rsidR="00807DF5" w:rsidRPr="001F07EA" w:rsidRDefault="00807DF5" w:rsidP="00807DF5">
      <w:pPr>
        <w:jc w:val="both"/>
        <w:rPr>
          <w:sz w:val="18"/>
          <w:szCs w:val="18"/>
        </w:rPr>
      </w:pPr>
    </w:p>
    <w:p w:rsidR="00807DF5" w:rsidRPr="001F07EA" w:rsidRDefault="00807DF5" w:rsidP="00807DF5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 xml:space="preserve">4. Oświadczam, że przekazany utwór nie zawiera treści uzyskanych w sposób niezgodny z obowiązującym prawem i nie narusza praw autorskich w rozumieniu ustawy z dnia </w:t>
      </w:r>
      <w:r w:rsidRPr="001F07EA">
        <w:rPr>
          <w:sz w:val="18"/>
          <w:szCs w:val="18"/>
          <w:u w:val="single"/>
        </w:rPr>
        <w:t>04.02.1994r.</w:t>
      </w:r>
      <w:r w:rsidRPr="001F07EA">
        <w:rPr>
          <w:sz w:val="18"/>
          <w:szCs w:val="18"/>
        </w:rPr>
        <w:t xml:space="preserve"> o prawie autorskim i prawach pokrewnych oraz dóbr osobistych chronionych prawem cywilnym.</w:t>
      </w:r>
    </w:p>
    <w:p w:rsidR="00807DF5" w:rsidRPr="001F07EA" w:rsidRDefault="00807DF5" w:rsidP="00807DF5">
      <w:pPr>
        <w:jc w:val="both"/>
        <w:rPr>
          <w:sz w:val="18"/>
          <w:szCs w:val="18"/>
        </w:rPr>
      </w:pPr>
    </w:p>
    <w:p w:rsidR="00807DF5" w:rsidRPr="001F07EA" w:rsidRDefault="00807DF5" w:rsidP="00807DF5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 xml:space="preserve">5. Zgłoszenie piosenki do konkursu oznacza jednocześnie, że nie będzie ona zagrażała ani naruszała praw osób trzecich, w szczególności nie będzie naruszała ich majątkowych i osobistych praw autorskich. W przypadku wystąpienia przez osobę trzecią z roszczeniami wynikającymi z tytułu naruszenia praw określonych powyżej osoba przekazująca zrekompensuje Towarzystwu Przyjaciół Łodzi, jako wyłącznie odpowiedzialna, koszty poniesione w związku ze skierowaniem przeciwko niemu roszczeń odszkodowawczych, zwalniając Towarzystwo Przyjaciół Łodzi od wszelkich zobowiązań, jakie powstaną z tego tytułu. </w:t>
      </w:r>
    </w:p>
    <w:p w:rsidR="00807DF5" w:rsidRPr="001F07EA" w:rsidRDefault="00807DF5" w:rsidP="00807DF5">
      <w:pPr>
        <w:jc w:val="both"/>
        <w:rPr>
          <w:sz w:val="18"/>
          <w:szCs w:val="18"/>
        </w:rPr>
      </w:pPr>
    </w:p>
    <w:p w:rsidR="001F07EA" w:rsidRPr="001F07EA" w:rsidRDefault="001F07EA" w:rsidP="001F07EA">
      <w:pPr>
        <w:jc w:val="both"/>
        <w:rPr>
          <w:sz w:val="16"/>
          <w:szCs w:val="16"/>
        </w:rPr>
      </w:pPr>
      <w:r w:rsidRPr="001F07EA">
        <w:rPr>
          <w:sz w:val="16"/>
          <w:szCs w:val="16"/>
        </w:rPr>
        <w:t xml:space="preserve">6. </w:t>
      </w:r>
      <w:r w:rsidRPr="001F07EA">
        <w:rPr>
          <w:sz w:val="16"/>
          <w:szCs w:val="16"/>
          <w:lang w:eastAsia="pl-PL"/>
        </w:rPr>
        <w:t>Towa</w:t>
      </w:r>
      <w:r>
        <w:rPr>
          <w:sz w:val="16"/>
          <w:szCs w:val="16"/>
          <w:lang w:eastAsia="pl-PL"/>
        </w:rPr>
        <w:t>rzystwu Przyjaciół Łodzi  jako a</w:t>
      </w:r>
      <w:r w:rsidRPr="001F07EA">
        <w:rPr>
          <w:sz w:val="16"/>
          <w:szCs w:val="16"/>
          <w:lang w:eastAsia="pl-PL"/>
        </w:rPr>
        <w:t>dministrator danych osobowych, informuje Pana/Panią, iż dane osobowe w postaci imion i  nazwisk uczestników, nauczycieli, rodziców i opiekunów prawnych, numerów kontaktowych i adresów e-mail, wizerunku uczestników w postaci nagrania, grupie wiekowej i przynależności do szkoły uczestników  będą przetwarzane zgodnie z prawem na podstawie udzielonej zgody. Ponadto administrator informuje, iż:  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podanie danych jest dobrowolne, jednakże brak ich podania stanowi o braku możliwości  udziału w konkursie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posiada Pani/Pan prawo dostępu do treści danych i ich sprostowania, usunięcia, ograniczenia przetwarzania, prawo do przenoszenia danych, prawo do cofnięcia zgody w dowolnym momencie bez wpływu na zgodność z prawem przetwarzania;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podane dane będą przetwarzane na podstawie art. 6 ust. 1 pkt. a) i zgodnie z treścią ogólnego rozporządzenia o ochronie danych, w celu organizacji konkursu i  promocji wydarzenia </w:t>
      </w:r>
    </w:p>
    <w:p w:rsidR="002F33B7" w:rsidRPr="002F33B7" w:rsidRDefault="002F33B7" w:rsidP="002F33B7">
      <w:pPr>
        <w:numPr>
          <w:ilvl w:val="0"/>
          <w:numId w:val="28"/>
        </w:numPr>
        <w:suppressAutoHyphens w:val="0"/>
        <w:spacing w:before="24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2F33B7">
        <w:rPr>
          <w:sz w:val="16"/>
          <w:szCs w:val="16"/>
        </w:rPr>
        <w:t>wyznaczył nadzorującego prawidłowość przetwarzania danych osobowych, z którym można skontaktować się za pośrednictwem adresu e- mail:  (tpl.konkurs.piosenki@onet.eu)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dostęp do danych będą posiadać osoby upoważnione przez Administratora do ich przetwarzania w ramach wykonywania swoich obowiązków służbowych, a także osoby, które zapoznają się z danymi w miejscach publikacji informacji o uczestnikach konkursu (tj. stronach internetowych Towarzystwa Przyjaciół Łodzi, Facebooku, YouTube , w prasie i portalach internetowych)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dane osobowe będą przechowywane do czasy wycofania zgody lub  przez okres niezbędny do osiągnięcia ww. celów;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ma Pan/Pani prawo wniesienia skargi do organu nadzorczego – Prezesa Urzędu Ochrony Danych Osobowych, ul. Stawki 2, 00 – 193 Warszawa, gdy uzna Pan/Pani, iż przetwarzanie danych osobowych  narusza przepisy ogólnego rozporządzenia o ochronie danych osobowych z dnia 27 kwietnia 2016 r. </w:t>
      </w:r>
    </w:p>
    <w:p w:rsidR="001F07EA" w:rsidRPr="001F07EA" w:rsidRDefault="001F07EA" w:rsidP="001F07E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 xml:space="preserve">dane nie będą przekazywane do państw trzecich, a także nie będą poddawane profilowaniu i zautomatyzowanemu podejmowaniu decyzji </w:t>
      </w:r>
    </w:p>
    <w:p w:rsidR="001F07EA" w:rsidRPr="001F07EA" w:rsidRDefault="001F07EA" w:rsidP="001F07EA">
      <w:pPr>
        <w:suppressAutoHyphens w:val="0"/>
        <w:ind w:left="720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>Podstawa prawna:</w:t>
      </w:r>
    </w:p>
    <w:p w:rsidR="001F07EA" w:rsidRPr="001F07EA" w:rsidRDefault="001F07EA" w:rsidP="001F07EA">
      <w:pPr>
        <w:suppressAutoHyphens w:val="0"/>
        <w:ind w:left="720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sz w:val="16"/>
          <w:szCs w:val="16"/>
          <w:lang w:eastAsia="pl-PL"/>
        </w:rPr>
        <w:t>1. R</w:t>
      </w:r>
      <w:r w:rsidRPr="001F07EA">
        <w:rPr>
          <w:b/>
          <w:bCs/>
          <w:sz w:val="16"/>
          <w:szCs w:val="16"/>
          <w:lang w:eastAsia="pl-PL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:rsidR="001F07EA" w:rsidRPr="001F07EA" w:rsidRDefault="001F07EA" w:rsidP="001F07EA">
      <w:pPr>
        <w:suppressAutoHyphens w:val="0"/>
        <w:ind w:left="720"/>
        <w:jc w:val="both"/>
        <w:textAlignment w:val="baseline"/>
        <w:rPr>
          <w:sz w:val="16"/>
          <w:szCs w:val="16"/>
          <w:lang w:eastAsia="pl-PL"/>
        </w:rPr>
      </w:pPr>
      <w:r w:rsidRPr="001F07EA">
        <w:rPr>
          <w:b/>
          <w:bCs/>
          <w:sz w:val="16"/>
          <w:szCs w:val="16"/>
          <w:lang w:eastAsia="pl-PL"/>
        </w:rPr>
        <w:t>2. Ustawa z dnia 10 maja 2018 r. o ochronie danych osobowych Dz. U. z 2018 poz. 1000</w:t>
      </w:r>
    </w:p>
    <w:p w:rsidR="001F07EA" w:rsidRPr="001F07EA" w:rsidRDefault="001F07EA" w:rsidP="001F07EA">
      <w:pPr>
        <w:suppressAutoHyphens w:val="0"/>
        <w:rPr>
          <w:sz w:val="16"/>
          <w:szCs w:val="16"/>
          <w:lang w:eastAsia="pl-PL"/>
        </w:rPr>
      </w:pPr>
    </w:p>
    <w:p w:rsidR="001F07EA" w:rsidRDefault="001F07EA" w:rsidP="001F07EA">
      <w:pPr>
        <w:jc w:val="both"/>
        <w:rPr>
          <w:sz w:val="22"/>
          <w:szCs w:val="22"/>
        </w:rPr>
      </w:pPr>
    </w:p>
    <w:p w:rsidR="001F07EA" w:rsidRPr="001F07EA" w:rsidRDefault="001F07EA" w:rsidP="001F07EA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>* - niepotrzebne skreślić</w:t>
      </w:r>
    </w:p>
    <w:p w:rsidR="00807DF5" w:rsidRDefault="00807DF5" w:rsidP="00807DF5">
      <w:pPr>
        <w:rPr>
          <w:sz w:val="22"/>
          <w:szCs w:val="22"/>
        </w:rPr>
      </w:pPr>
    </w:p>
    <w:p w:rsidR="00807DF5" w:rsidRPr="002F33B7" w:rsidRDefault="00807DF5" w:rsidP="00807DF5">
      <w:pPr>
        <w:rPr>
          <w:sz w:val="18"/>
          <w:szCs w:val="18"/>
        </w:rPr>
      </w:pPr>
      <w:r w:rsidRPr="002F33B7">
        <w:rPr>
          <w:sz w:val="18"/>
          <w:szCs w:val="18"/>
        </w:rPr>
        <w:t>……………………………………..</w:t>
      </w:r>
      <w:r w:rsidRPr="002F33B7">
        <w:rPr>
          <w:sz w:val="18"/>
          <w:szCs w:val="18"/>
        </w:rPr>
        <w:tab/>
      </w:r>
      <w:r w:rsidR="001F07EA" w:rsidRPr="002F33B7">
        <w:rPr>
          <w:sz w:val="18"/>
          <w:szCs w:val="18"/>
        </w:rPr>
        <w:t xml:space="preserve">                </w:t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  <w:t>……………………………........................</w:t>
      </w:r>
    </w:p>
    <w:p w:rsidR="00807DF5" w:rsidRPr="002F33B7" w:rsidRDefault="00807DF5" w:rsidP="00807DF5">
      <w:pPr>
        <w:rPr>
          <w:sz w:val="18"/>
          <w:szCs w:val="18"/>
        </w:rPr>
      </w:pPr>
      <w:r w:rsidRPr="002F33B7">
        <w:rPr>
          <w:sz w:val="18"/>
          <w:szCs w:val="18"/>
        </w:rPr>
        <w:t xml:space="preserve">             Data </w:t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Pr="002F33B7">
        <w:rPr>
          <w:sz w:val="18"/>
          <w:szCs w:val="18"/>
        </w:rPr>
        <w:tab/>
      </w:r>
      <w:r w:rsidR="00203C0B" w:rsidRPr="002F33B7">
        <w:rPr>
          <w:sz w:val="18"/>
          <w:szCs w:val="18"/>
        </w:rPr>
        <w:t xml:space="preserve">Czytelnie imię i nazwisko rodzica </w:t>
      </w:r>
    </w:p>
    <w:p w:rsidR="001F07EA" w:rsidRPr="002F33B7" w:rsidRDefault="001F07EA" w:rsidP="006837E3">
      <w:pPr>
        <w:rPr>
          <w:sz w:val="18"/>
          <w:szCs w:val="18"/>
        </w:rPr>
      </w:pPr>
    </w:p>
    <w:p w:rsidR="002F33B7" w:rsidRDefault="002F33B7" w:rsidP="006837E3">
      <w:pPr>
        <w:rPr>
          <w:sz w:val="20"/>
          <w:szCs w:val="20"/>
        </w:rPr>
      </w:pPr>
    </w:p>
    <w:p w:rsidR="006837E3" w:rsidRPr="00D57A78" w:rsidRDefault="008657FF" w:rsidP="006837E3">
      <w:pPr>
        <w:rPr>
          <w:sz w:val="20"/>
          <w:szCs w:val="20"/>
        </w:rPr>
      </w:pPr>
      <w:r w:rsidRPr="00D57A78">
        <w:rPr>
          <w:sz w:val="20"/>
          <w:szCs w:val="20"/>
        </w:rPr>
        <w:lastRenderedPageBreak/>
        <w:t xml:space="preserve">ZAŁACZNIK 4. </w:t>
      </w:r>
      <w:r w:rsidR="006837E3" w:rsidRPr="00D57A78">
        <w:rPr>
          <w:sz w:val="20"/>
          <w:szCs w:val="20"/>
        </w:rPr>
        <w:t xml:space="preserve">Oświadczenie rodzica  </w:t>
      </w:r>
    </w:p>
    <w:p w:rsidR="006837E3" w:rsidRPr="00D57A78" w:rsidRDefault="006837E3" w:rsidP="00423639">
      <w:pPr>
        <w:jc w:val="right"/>
        <w:rPr>
          <w:sz w:val="20"/>
          <w:szCs w:val="20"/>
        </w:rPr>
      </w:pPr>
      <w:r w:rsidRPr="00D57A78">
        <w:rPr>
          <w:sz w:val="20"/>
          <w:szCs w:val="20"/>
        </w:rPr>
        <w:t xml:space="preserve">Łódź, dn. ..................................... </w:t>
      </w:r>
      <w:r w:rsidR="00797263" w:rsidRPr="00D57A78">
        <w:rPr>
          <w:sz w:val="20"/>
          <w:szCs w:val="20"/>
        </w:rPr>
        <w:t>2019</w:t>
      </w:r>
      <w:r w:rsidR="00423639" w:rsidRPr="00D57A78">
        <w:rPr>
          <w:sz w:val="20"/>
          <w:szCs w:val="20"/>
        </w:rPr>
        <w:t>.</w:t>
      </w:r>
      <w:r w:rsidRPr="00D57A7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6837E3" w:rsidRDefault="006837E3" w:rsidP="006837E3"/>
    <w:p w:rsidR="00423639" w:rsidRDefault="00423639" w:rsidP="00423639">
      <w:pPr>
        <w:jc w:val="center"/>
        <w:rPr>
          <w:sz w:val="20"/>
          <w:szCs w:val="20"/>
        </w:rPr>
      </w:pPr>
      <w:r w:rsidRPr="00D57A78">
        <w:rPr>
          <w:sz w:val="20"/>
          <w:szCs w:val="20"/>
        </w:rPr>
        <w:t>OŚWIADCZENIE (rodzica/opiekuna)</w:t>
      </w:r>
    </w:p>
    <w:p w:rsidR="00D57A78" w:rsidRPr="00D57A78" w:rsidRDefault="00D57A78" w:rsidP="00423639">
      <w:pPr>
        <w:jc w:val="center"/>
        <w:rPr>
          <w:sz w:val="20"/>
          <w:szCs w:val="20"/>
        </w:rPr>
      </w:pPr>
    </w:p>
    <w:p w:rsidR="00423639" w:rsidRPr="00D57A78" w:rsidRDefault="00423639" w:rsidP="00423639">
      <w:pPr>
        <w:jc w:val="center"/>
        <w:rPr>
          <w:sz w:val="20"/>
          <w:szCs w:val="20"/>
        </w:rPr>
      </w:pPr>
      <w:r w:rsidRPr="00D57A78">
        <w:rPr>
          <w:sz w:val="20"/>
          <w:szCs w:val="20"/>
        </w:rPr>
        <w:t xml:space="preserve">o wyrażeniu zgody na </w:t>
      </w:r>
      <w:r w:rsidR="001F07EA" w:rsidRPr="00D57A78">
        <w:rPr>
          <w:sz w:val="20"/>
          <w:szCs w:val="20"/>
        </w:rPr>
        <w:t xml:space="preserve">udział w XXV Przeglądzie Piosenki o Łodzi, </w:t>
      </w:r>
      <w:r w:rsidRPr="00D57A78">
        <w:rPr>
          <w:sz w:val="20"/>
          <w:szCs w:val="20"/>
        </w:rPr>
        <w:t>pr</w:t>
      </w:r>
      <w:r w:rsidR="001F07EA" w:rsidRPr="00D57A78">
        <w:rPr>
          <w:sz w:val="20"/>
          <w:szCs w:val="20"/>
        </w:rPr>
        <w:t xml:space="preserve">zetwarzanie danych osobowych, </w:t>
      </w:r>
      <w:r w:rsidRPr="00D57A78">
        <w:rPr>
          <w:sz w:val="20"/>
          <w:szCs w:val="20"/>
        </w:rPr>
        <w:t>wykorzystanie wizerunku dziecka</w:t>
      </w:r>
      <w:r w:rsidR="001F07EA" w:rsidRPr="00D57A78">
        <w:rPr>
          <w:sz w:val="20"/>
          <w:szCs w:val="20"/>
        </w:rPr>
        <w:t>, potwierdzenie zapoznania się z regulaminem i akceptacja jego zapisów</w:t>
      </w:r>
    </w:p>
    <w:p w:rsidR="00423639" w:rsidRPr="00D57A78" w:rsidRDefault="00423639" w:rsidP="00423639">
      <w:pPr>
        <w:jc w:val="center"/>
        <w:rPr>
          <w:sz w:val="20"/>
          <w:szCs w:val="20"/>
        </w:rPr>
      </w:pPr>
    </w:p>
    <w:p w:rsidR="00423639" w:rsidRDefault="001F07EA" w:rsidP="00423639">
      <w:pPr>
        <w:rPr>
          <w:sz w:val="20"/>
          <w:szCs w:val="20"/>
        </w:rPr>
      </w:pPr>
      <w:r w:rsidRPr="00D57A78">
        <w:rPr>
          <w:sz w:val="20"/>
          <w:szCs w:val="20"/>
        </w:rPr>
        <w:t>Ja, rodzic dziecka ……………………………………………</w:t>
      </w:r>
      <w:r w:rsidR="00D57A78" w:rsidRPr="00D57A78">
        <w:rPr>
          <w:sz w:val="20"/>
          <w:szCs w:val="20"/>
        </w:rPr>
        <w:t>.. urodzonego dnia</w:t>
      </w:r>
      <w:r w:rsidRPr="00D57A78">
        <w:rPr>
          <w:sz w:val="20"/>
          <w:szCs w:val="20"/>
        </w:rPr>
        <w:t xml:space="preserve">…………… </w:t>
      </w:r>
      <w:r w:rsidR="00D57A78" w:rsidRPr="00D57A78">
        <w:rPr>
          <w:sz w:val="20"/>
          <w:szCs w:val="20"/>
        </w:rPr>
        <w:t xml:space="preserve"> </w:t>
      </w:r>
      <w:r w:rsidRPr="00D57A78">
        <w:rPr>
          <w:sz w:val="20"/>
          <w:szCs w:val="20"/>
        </w:rPr>
        <w:t>w ………………… ucznia klasy …………………….. Szkoły …………………</w:t>
      </w:r>
      <w:r w:rsidR="00D57A78" w:rsidRPr="00D57A78">
        <w:rPr>
          <w:sz w:val="20"/>
          <w:szCs w:val="20"/>
        </w:rPr>
        <w:t>……….…</w:t>
      </w:r>
      <w:r w:rsidR="00D57A78">
        <w:rPr>
          <w:sz w:val="20"/>
          <w:szCs w:val="20"/>
        </w:rPr>
        <w:t>..</w:t>
      </w:r>
      <w:r w:rsidR="00D57A78" w:rsidRPr="00D57A78">
        <w:rPr>
          <w:sz w:val="20"/>
          <w:szCs w:val="20"/>
        </w:rPr>
        <w:t>………………………………</w:t>
      </w:r>
      <w:r w:rsidR="00D57A78">
        <w:rPr>
          <w:sz w:val="20"/>
          <w:szCs w:val="20"/>
        </w:rPr>
        <w:t>…..</w:t>
      </w:r>
      <w:r w:rsidR="00D57A78" w:rsidRPr="00D57A78">
        <w:rPr>
          <w:sz w:val="20"/>
          <w:szCs w:val="20"/>
        </w:rPr>
        <w:t>…</w:t>
      </w:r>
      <w:r w:rsidR="00D57A78">
        <w:rPr>
          <w:sz w:val="20"/>
          <w:szCs w:val="20"/>
        </w:rPr>
        <w:t>…....</w:t>
      </w:r>
      <w:r w:rsidR="00D57A78">
        <w:rPr>
          <w:sz w:val="20"/>
          <w:szCs w:val="20"/>
        </w:rPr>
        <w:br/>
      </w:r>
      <w:r w:rsidR="00D57A78" w:rsidRPr="00D57A78">
        <w:rPr>
          <w:sz w:val="20"/>
          <w:szCs w:val="20"/>
        </w:rPr>
        <w:t>niżej podpisany oświadczam, że:</w:t>
      </w:r>
    </w:p>
    <w:p w:rsidR="00D57A78" w:rsidRPr="00D57A78" w:rsidRDefault="00D57A78" w:rsidP="00423639">
      <w:pPr>
        <w:rPr>
          <w:sz w:val="20"/>
          <w:szCs w:val="20"/>
        </w:rPr>
      </w:pPr>
    </w:p>
    <w:p w:rsidR="00D57A78" w:rsidRDefault="00D57A78" w:rsidP="00D57A78">
      <w:pPr>
        <w:numPr>
          <w:ilvl w:val="0"/>
          <w:numId w:val="23"/>
        </w:numPr>
        <w:rPr>
          <w:sz w:val="20"/>
          <w:szCs w:val="20"/>
        </w:rPr>
      </w:pPr>
      <w:r w:rsidRPr="00D57A78">
        <w:rPr>
          <w:sz w:val="20"/>
          <w:szCs w:val="20"/>
        </w:rPr>
        <w:t>Zapoznałem/zapoznałam się z regulaminem Przeglądu Piosenki o Łodzi organizowanego przez TPŁ</w:t>
      </w:r>
      <w:r>
        <w:rPr>
          <w:sz w:val="20"/>
          <w:szCs w:val="20"/>
        </w:rPr>
        <w:t xml:space="preserve">                  </w:t>
      </w:r>
      <w:r w:rsidRPr="00D57A78">
        <w:rPr>
          <w:sz w:val="20"/>
          <w:szCs w:val="20"/>
        </w:rPr>
        <w:t xml:space="preserve"> i akceptuje jego zapisy. </w:t>
      </w:r>
    </w:p>
    <w:p w:rsidR="00423639" w:rsidRPr="00D57A78" w:rsidRDefault="00D57A78" w:rsidP="00D57A78">
      <w:pPr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423639" w:rsidRPr="00D57A78">
        <w:rPr>
          <w:sz w:val="20"/>
          <w:szCs w:val="20"/>
        </w:rPr>
        <w:t xml:space="preserve">yrażam zgodę na przetwarzanie danych osobowych i wizerunkowych mojego dziecka przez Towarzystwo Przyjaciół Łodzi, które jest ich administratorem, do celów organizacji, realizacji, informacji, promocji i reklamy bez obowiązku akceptacji produktu końcowego, </w:t>
      </w:r>
      <w:r w:rsidR="00797263" w:rsidRPr="00D57A78">
        <w:rPr>
          <w:sz w:val="20"/>
          <w:szCs w:val="20"/>
        </w:rPr>
        <w:t>XX</w:t>
      </w:r>
      <w:r w:rsidR="00423639" w:rsidRPr="00D57A78">
        <w:rPr>
          <w:sz w:val="20"/>
          <w:szCs w:val="20"/>
        </w:rPr>
        <w:t>V Przeglądu Piosenki</w:t>
      </w:r>
      <w:r w:rsidR="00797263" w:rsidRPr="00D57A78">
        <w:rPr>
          <w:sz w:val="20"/>
          <w:szCs w:val="20"/>
        </w:rPr>
        <w:t xml:space="preserve"> o Łodzi „Łódzkie Skrzydła” 2019</w:t>
      </w:r>
      <w:r w:rsidR="00423639" w:rsidRPr="00D57A78">
        <w:rPr>
          <w:sz w:val="20"/>
          <w:szCs w:val="20"/>
        </w:rPr>
        <w:t xml:space="preserve">, którego moje dziecko jest uczestnikiem. </w:t>
      </w:r>
    </w:p>
    <w:p w:rsidR="00423639" w:rsidRPr="00D57A78" w:rsidRDefault="00423639" w:rsidP="00423639">
      <w:pPr>
        <w:pStyle w:val="Bezodstpw"/>
        <w:ind w:left="720"/>
        <w:jc w:val="both"/>
        <w:rPr>
          <w:rFonts w:ascii="Times New Roman" w:hAnsi="Times New Roman"/>
          <w:sz w:val="20"/>
          <w:szCs w:val="20"/>
        </w:rPr>
      </w:pPr>
      <w:r w:rsidRPr="00D57A78">
        <w:rPr>
          <w:rFonts w:ascii="Times New Roman" w:hAnsi="Times New Roman"/>
          <w:sz w:val="20"/>
          <w:szCs w:val="20"/>
        </w:rPr>
        <w:t>Listy (uczestników, laureatów itp.) zawierające dane w zakresie: imię, nazwisko, kategoria wiekowa, szkoła, lub placówka pozaszkolna, oraz nagrania, materiały zdjęciowe i filmowe związane z konkursem, mogą zostać  umieszczone na stronach internetowych Towarzystwa Przyjaciół Łodzi, Facebooku, YouTube i w mediach (prasa, serwisy internetowe i in.). Wizerunek dziecka/podopiecznego nie może być użyty w formie lub publikacji obraźliwej dla dziecka/podopiecznego lub naruszać w inny sposób dóbr osobistych dziecka/podopiecznego.</w:t>
      </w:r>
    </w:p>
    <w:p w:rsidR="00423639" w:rsidRPr="00D57A78" w:rsidRDefault="00423639" w:rsidP="00423639">
      <w:pPr>
        <w:pStyle w:val="Akapitzlist"/>
        <w:jc w:val="both"/>
        <w:rPr>
          <w:sz w:val="20"/>
          <w:szCs w:val="20"/>
        </w:rPr>
      </w:pPr>
    </w:p>
    <w:p w:rsidR="00423639" w:rsidRPr="00D57A78" w:rsidRDefault="00D57A78" w:rsidP="00423639">
      <w:pPr>
        <w:rPr>
          <w:sz w:val="18"/>
          <w:szCs w:val="18"/>
        </w:rPr>
      </w:pPr>
      <w:r w:rsidRPr="00D57A78">
        <w:rPr>
          <w:sz w:val="18"/>
          <w:szCs w:val="18"/>
        </w:rPr>
        <w:t>KLAUZULA INFORMACYJNA:</w:t>
      </w:r>
    </w:p>
    <w:p w:rsidR="00D57A78" w:rsidRPr="00D57A78" w:rsidRDefault="00D57A78" w:rsidP="00D57A78">
      <w:pPr>
        <w:jc w:val="both"/>
        <w:rPr>
          <w:sz w:val="18"/>
          <w:szCs w:val="18"/>
        </w:rPr>
      </w:pPr>
      <w:r w:rsidRPr="00D57A78">
        <w:rPr>
          <w:sz w:val="18"/>
          <w:szCs w:val="18"/>
          <w:lang w:eastAsia="pl-PL"/>
        </w:rPr>
        <w:t>Towarzystwu Przyjaciół Łodzi  jako administrator danych osobowych, informuje Pana/Panią, iż dane osobowe w postaci imion i  nazwisk uczestników, nauczycieli, rodziców i opiekunów prawnych, numerów kontaktowych i adresów e-mail, wizerunku uczestników w postaci nagrania, grupie wiekowej i przynależności do szkoły uczestników  będą przetwarzane zgodnie z prawem na podstawie udzielonej zgody. Ponadto administrator informuje, iż:  </w:t>
      </w:r>
    </w:p>
    <w:p w:rsidR="00D57A78" w:rsidRPr="00D57A78" w:rsidRDefault="00D57A78" w:rsidP="00D57A78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 xml:space="preserve">podanie danych jest dobrowolne, jednakże brak ich podania stanowi o braku możliwości  udziału w konkursie </w:t>
      </w:r>
    </w:p>
    <w:p w:rsidR="00D57A78" w:rsidRPr="00D57A78" w:rsidRDefault="00D57A78" w:rsidP="00D57A78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 xml:space="preserve">posiada Pani/Pan prawo dostępu do treści danych i ich sprostowania, usunięcia, ograniczenia przetwarzania, prawo do przenoszenia danych, prawo do cofnięcia zgody w dowolnym momencie bez wpływu na zgodność z prawem przetwarzania; </w:t>
      </w:r>
    </w:p>
    <w:p w:rsidR="00D57A78" w:rsidRPr="00D57A78" w:rsidRDefault="00D57A78" w:rsidP="00D57A78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 xml:space="preserve">podane dane będą przetwarzane na podstawie art. 6 ust. 1 pkt. a) i zgodnie z treścią ogólnego rozporządzenia o ochronie danych, w celu organizacji konkursu i  promocji wydarzenia </w:t>
      </w:r>
    </w:p>
    <w:p w:rsidR="002F33B7" w:rsidRPr="002F33B7" w:rsidRDefault="002F33B7" w:rsidP="002F33B7">
      <w:pPr>
        <w:numPr>
          <w:ilvl w:val="0"/>
          <w:numId w:val="28"/>
        </w:numPr>
        <w:suppressAutoHyphens w:val="0"/>
        <w:spacing w:before="240" w:beforeAutospacing="1" w:after="100" w:afterAutospacing="1"/>
        <w:jc w:val="both"/>
        <w:textAlignment w:val="baseline"/>
        <w:rPr>
          <w:sz w:val="16"/>
          <w:szCs w:val="16"/>
          <w:lang w:eastAsia="pl-PL"/>
        </w:rPr>
      </w:pPr>
      <w:r w:rsidRPr="002F33B7">
        <w:rPr>
          <w:sz w:val="16"/>
          <w:szCs w:val="16"/>
        </w:rPr>
        <w:t>wyznaczył nadzorującego prawidłowość przetwarzania danych osobowych, z którym można skontaktować się za pośrednictwem adresu e- mail:  (tpl.konkurs.piosenki@onet.eu)</w:t>
      </w:r>
    </w:p>
    <w:p w:rsidR="00D57A78" w:rsidRPr="00D57A78" w:rsidRDefault="00D57A78" w:rsidP="00D57A78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 xml:space="preserve">dostęp do danych będą posiadać osoby upoważnione przez Administratora do ich przetwarzania w ramach wykonywania swoich obowiązków służbowych, a także osoby, które zapoznają się z danymi w miejscach publikacji informacji o uczestnikach konkursu (tj. stronach internetowych Towarzystwa Przyjaciół Łodzi, Facebooku, YouTube , w prasie i portalach internetowych) </w:t>
      </w:r>
    </w:p>
    <w:p w:rsidR="00D57A78" w:rsidRPr="00D57A78" w:rsidRDefault="00D57A78" w:rsidP="00D57A78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 xml:space="preserve">dane osobowe będą przechowywane do czasy wycofania zgody lub  przez okres niezbędny do osiągnięcia ww. celów; </w:t>
      </w:r>
    </w:p>
    <w:p w:rsidR="00D57A78" w:rsidRPr="00D57A78" w:rsidRDefault="00D57A78" w:rsidP="00D57A78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 xml:space="preserve">ma Pan/Pani prawo wniesienia skargi do organu nadzorczego – Prezesa Urzędu Ochrony Danych Osobowych, ul. Stawki 2, 00 – 193 Warszawa, gdy uzna Pan/Pani, iż przetwarzanie danych osobowych  narusza przepisy ogólnego rozporządzenia o ochronie danych osobowych z dnia 27 kwietnia 2016 r. </w:t>
      </w:r>
    </w:p>
    <w:p w:rsidR="00D57A78" w:rsidRPr="00D57A78" w:rsidRDefault="00D57A78" w:rsidP="00D57A78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 xml:space="preserve">dane nie będą przekazywane do państw trzecich, a także nie będą poddawane profilowaniu i zautomatyzowanemu podejmowaniu decyzji </w:t>
      </w:r>
    </w:p>
    <w:p w:rsidR="00D57A78" w:rsidRPr="00D57A78" w:rsidRDefault="00D57A78" w:rsidP="00D57A78">
      <w:pPr>
        <w:suppressAutoHyphens w:val="0"/>
        <w:ind w:left="720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>Podstawa prawna:</w:t>
      </w:r>
    </w:p>
    <w:p w:rsidR="00D57A78" w:rsidRPr="00D57A78" w:rsidRDefault="00D57A78" w:rsidP="00D57A78">
      <w:pPr>
        <w:suppressAutoHyphens w:val="0"/>
        <w:ind w:left="720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>1. R</w:t>
      </w:r>
      <w:r w:rsidRPr="00D57A78">
        <w:rPr>
          <w:b/>
          <w:bCs/>
          <w:sz w:val="18"/>
          <w:szCs w:val="18"/>
          <w:lang w:eastAsia="pl-PL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:rsidR="00D57A78" w:rsidRPr="00D57A78" w:rsidRDefault="00D57A78" w:rsidP="00D57A78">
      <w:pPr>
        <w:suppressAutoHyphens w:val="0"/>
        <w:ind w:left="720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b/>
          <w:bCs/>
          <w:sz w:val="18"/>
          <w:szCs w:val="18"/>
          <w:lang w:eastAsia="pl-PL"/>
        </w:rPr>
        <w:t>2. Ustawa z dnia 10 maja 2018 r. o ochronie danych osobowych Dz. U. z 2018 poz. 1000</w:t>
      </w:r>
    </w:p>
    <w:p w:rsidR="00D57A78" w:rsidRPr="00D57A78" w:rsidRDefault="00D57A78" w:rsidP="00423639">
      <w:pPr>
        <w:rPr>
          <w:sz w:val="18"/>
          <w:szCs w:val="18"/>
        </w:rPr>
      </w:pPr>
    </w:p>
    <w:p w:rsidR="00F5757A" w:rsidRPr="001F07EA" w:rsidRDefault="00F5757A" w:rsidP="00F5757A">
      <w:pPr>
        <w:jc w:val="both"/>
        <w:rPr>
          <w:sz w:val="18"/>
          <w:szCs w:val="18"/>
        </w:rPr>
      </w:pPr>
      <w:r w:rsidRPr="001F07EA">
        <w:rPr>
          <w:sz w:val="18"/>
          <w:szCs w:val="18"/>
        </w:rPr>
        <w:t>* - niepotrzebne skreślić</w:t>
      </w:r>
    </w:p>
    <w:p w:rsidR="00423639" w:rsidRPr="00D57A78" w:rsidRDefault="00423639" w:rsidP="00423639">
      <w:pPr>
        <w:rPr>
          <w:sz w:val="18"/>
          <w:szCs w:val="18"/>
        </w:rPr>
      </w:pPr>
      <w:r w:rsidRPr="00D57A78">
        <w:rPr>
          <w:sz w:val="18"/>
          <w:szCs w:val="18"/>
        </w:rPr>
        <w:t xml:space="preserve"> </w:t>
      </w:r>
      <w:r w:rsidR="00D57A78">
        <w:rPr>
          <w:sz w:val="18"/>
          <w:szCs w:val="18"/>
        </w:rPr>
        <w:t xml:space="preserve">                   </w:t>
      </w:r>
      <w:r w:rsidR="00F5757A">
        <w:rPr>
          <w:sz w:val="18"/>
          <w:szCs w:val="18"/>
        </w:rPr>
        <w:t xml:space="preserve">  </w:t>
      </w:r>
      <w:r w:rsidR="00D57A78">
        <w:rPr>
          <w:sz w:val="18"/>
          <w:szCs w:val="18"/>
        </w:rPr>
        <w:t xml:space="preserve">  </w:t>
      </w:r>
      <w:r w:rsidRPr="00D57A78">
        <w:rPr>
          <w:sz w:val="18"/>
          <w:szCs w:val="18"/>
        </w:rPr>
        <w:t xml:space="preserve">               </w:t>
      </w:r>
    </w:p>
    <w:p w:rsidR="00423639" w:rsidRPr="00D57A78" w:rsidRDefault="00423639" w:rsidP="00D57A78">
      <w:pPr>
        <w:jc w:val="right"/>
        <w:rPr>
          <w:sz w:val="18"/>
          <w:szCs w:val="18"/>
        </w:rPr>
      </w:pPr>
      <w:r w:rsidRPr="00D57A78">
        <w:rPr>
          <w:sz w:val="18"/>
          <w:szCs w:val="18"/>
        </w:rPr>
        <w:t xml:space="preserve">                                </w:t>
      </w:r>
      <w:r w:rsidR="00D57A78">
        <w:rPr>
          <w:sz w:val="18"/>
          <w:szCs w:val="18"/>
        </w:rPr>
        <w:t xml:space="preserve">                           </w:t>
      </w:r>
      <w:r w:rsidRPr="00D57A78">
        <w:rPr>
          <w:sz w:val="18"/>
          <w:szCs w:val="18"/>
        </w:rPr>
        <w:t xml:space="preserve">               ……………………………………………..</w:t>
      </w:r>
    </w:p>
    <w:p w:rsidR="00423639" w:rsidRPr="00D57A78" w:rsidRDefault="00423639" w:rsidP="00D57A78">
      <w:pPr>
        <w:jc w:val="right"/>
        <w:rPr>
          <w:sz w:val="18"/>
          <w:szCs w:val="18"/>
        </w:rPr>
      </w:pPr>
      <w:r w:rsidRPr="00D57A78">
        <w:rPr>
          <w:sz w:val="18"/>
          <w:szCs w:val="18"/>
        </w:rPr>
        <w:t xml:space="preserve">                                                    </w:t>
      </w:r>
      <w:r w:rsidR="002F33B7">
        <w:rPr>
          <w:sz w:val="18"/>
          <w:szCs w:val="18"/>
        </w:rPr>
        <w:t xml:space="preserve">                            Data, p</w:t>
      </w:r>
      <w:r w:rsidRPr="00D57A78">
        <w:rPr>
          <w:sz w:val="18"/>
          <w:szCs w:val="18"/>
        </w:rPr>
        <w:t xml:space="preserve">odpis rodzica, lub opiekuna prawnego.  </w:t>
      </w:r>
    </w:p>
    <w:p w:rsidR="002F33B7" w:rsidRDefault="002F33B7" w:rsidP="00F5757A">
      <w:pPr>
        <w:jc w:val="both"/>
        <w:rPr>
          <w:sz w:val="20"/>
          <w:szCs w:val="20"/>
        </w:rPr>
      </w:pPr>
    </w:p>
    <w:p w:rsidR="00423639" w:rsidRPr="00F5757A" w:rsidRDefault="00D57A78" w:rsidP="00F5757A">
      <w:pPr>
        <w:jc w:val="both"/>
        <w:rPr>
          <w:sz w:val="20"/>
          <w:szCs w:val="20"/>
        </w:rPr>
      </w:pPr>
      <w:r w:rsidRPr="00F5757A">
        <w:rPr>
          <w:sz w:val="20"/>
          <w:szCs w:val="20"/>
        </w:rPr>
        <w:lastRenderedPageBreak/>
        <w:t>ZAŁĄCZNIK 5. Oświadczenie pełnoletniego uczestnika konkursu</w:t>
      </w:r>
      <w:r w:rsidR="00F5757A">
        <w:rPr>
          <w:sz w:val="20"/>
          <w:szCs w:val="20"/>
        </w:rPr>
        <w:t xml:space="preserve"> </w:t>
      </w:r>
    </w:p>
    <w:p w:rsidR="006837E3" w:rsidRPr="00F5757A" w:rsidRDefault="006837E3" w:rsidP="007825D2">
      <w:pPr>
        <w:jc w:val="both"/>
        <w:rPr>
          <w:sz w:val="20"/>
          <w:szCs w:val="20"/>
        </w:rPr>
      </w:pPr>
    </w:p>
    <w:p w:rsidR="006837E3" w:rsidRPr="00F5757A" w:rsidRDefault="00F5757A" w:rsidP="00F5757A">
      <w:pPr>
        <w:jc w:val="right"/>
        <w:rPr>
          <w:sz w:val="20"/>
          <w:szCs w:val="20"/>
        </w:rPr>
      </w:pPr>
      <w:r>
        <w:rPr>
          <w:sz w:val="20"/>
          <w:szCs w:val="20"/>
        </w:rPr>
        <w:t>Łódź</w:t>
      </w:r>
      <w:r w:rsidR="006837E3" w:rsidRPr="00F5757A">
        <w:rPr>
          <w:sz w:val="20"/>
          <w:szCs w:val="20"/>
        </w:rPr>
        <w:t>, dn. .....................................</w:t>
      </w:r>
      <w:r w:rsidR="00797263" w:rsidRPr="00F5757A">
        <w:rPr>
          <w:sz w:val="20"/>
          <w:szCs w:val="20"/>
        </w:rPr>
        <w:t>2019</w:t>
      </w:r>
      <w:r w:rsidR="00423639" w:rsidRPr="00F5757A">
        <w:rPr>
          <w:sz w:val="20"/>
          <w:szCs w:val="20"/>
        </w:rPr>
        <w:t>.</w:t>
      </w:r>
      <w:r w:rsidR="006837E3" w:rsidRPr="00F5757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423639" w:rsidRPr="00F5757A" w:rsidRDefault="00423639" w:rsidP="00423639">
      <w:pPr>
        <w:jc w:val="center"/>
        <w:rPr>
          <w:sz w:val="20"/>
          <w:szCs w:val="20"/>
        </w:rPr>
      </w:pPr>
      <w:r w:rsidRPr="00F5757A">
        <w:rPr>
          <w:sz w:val="20"/>
          <w:szCs w:val="20"/>
        </w:rPr>
        <w:t xml:space="preserve">OŚWIADCZENIE </w:t>
      </w:r>
    </w:p>
    <w:p w:rsidR="00F5757A" w:rsidRPr="00F5757A" w:rsidRDefault="00F5757A" w:rsidP="00F5757A">
      <w:pPr>
        <w:jc w:val="center"/>
        <w:rPr>
          <w:sz w:val="20"/>
          <w:szCs w:val="20"/>
        </w:rPr>
      </w:pPr>
      <w:r w:rsidRPr="00F5757A">
        <w:rPr>
          <w:sz w:val="20"/>
          <w:szCs w:val="20"/>
        </w:rPr>
        <w:t>o wyrażeniu zgody na udział w XXV Przeglądzie Piosenki o Łodzi, przetwarzanie danych osobowych, wykorzystanie wizerunku, potwierdzenie zapoznania się z regulaminem i akceptacja jego zapisów</w:t>
      </w:r>
    </w:p>
    <w:p w:rsidR="00423639" w:rsidRPr="00F5757A" w:rsidRDefault="00423639" w:rsidP="00423639">
      <w:pPr>
        <w:jc w:val="center"/>
        <w:rPr>
          <w:sz w:val="20"/>
          <w:szCs w:val="20"/>
        </w:rPr>
      </w:pPr>
    </w:p>
    <w:p w:rsidR="00F5757A" w:rsidRPr="00F5757A" w:rsidRDefault="00F5757A" w:rsidP="00F5757A">
      <w:pPr>
        <w:rPr>
          <w:sz w:val="20"/>
          <w:szCs w:val="20"/>
        </w:rPr>
      </w:pPr>
      <w:r w:rsidRPr="00F5757A">
        <w:rPr>
          <w:sz w:val="20"/>
          <w:szCs w:val="20"/>
        </w:rPr>
        <w:t>Ja</w:t>
      </w:r>
      <w:r>
        <w:rPr>
          <w:sz w:val="20"/>
          <w:szCs w:val="20"/>
        </w:rPr>
        <w:t xml:space="preserve"> niżej podpisany</w:t>
      </w:r>
      <w:r w:rsidRPr="00F5757A">
        <w:rPr>
          <w:sz w:val="20"/>
          <w:szCs w:val="20"/>
        </w:rPr>
        <w:t xml:space="preserve"> …………………………………</w:t>
      </w:r>
      <w:r>
        <w:rPr>
          <w:sz w:val="20"/>
          <w:szCs w:val="20"/>
        </w:rPr>
        <w:t>……</w:t>
      </w:r>
      <w:r w:rsidRPr="00F5757A">
        <w:rPr>
          <w:sz w:val="20"/>
          <w:szCs w:val="20"/>
        </w:rPr>
        <w:t xml:space="preserve">…….. urodzonego dnia……………  w  </w:t>
      </w:r>
      <w:r>
        <w:rPr>
          <w:sz w:val="20"/>
          <w:szCs w:val="20"/>
        </w:rPr>
        <w:t xml:space="preserve">……………….. </w:t>
      </w:r>
      <w:r w:rsidRPr="00F5757A">
        <w:rPr>
          <w:sz w:val="20"/>
          <w:szCs w:val="20"/>
        </w:rPr>
        <w:t>ucz</w:t>
      </w:r>
      <w:r>
        <w:rPr>
          <w:sz w:val="20"/>
          <w:szCs w:val="20"/>
        </w:rPr>
        <w:t>.</w:t>
      </w:r>
      <w:r w:rsidRPr="00F5757A">
        <w:rPr>
          <w:sz w:val="20"/>
          <w:szCs w:val="20"/>
        </w:rPr>
        <w:t xml:space="preserve"> klasy …………………….. Szkoły ………………………….…..…………………………………..……....</w:t>
      </w:r>
      <w:r w:rsidRPr="00F5757A">
        <w:rPr>
          <w:sz w:val="20"/>
          <w:szCs w:val="20"/>
        </w:rPr>
        <w:br/>
        <w:t>oświadczam, że:</w:t>
      </w:r>
    </w:p>
    <w:p w:rsidR="00F5757A" w:rsidRPr="00F5757A" w:rsidRDefault="00F5757A" w:rsidP="00F5757A">
      <w:pPr>
        <w:rPr>
          <w:sz w:val="20"/>
          <w:szCs w:val="20"/>
        </w:rPr>
      </w:pPr>
    </w:p>
    <w:p w:rsidR="00F5757A" w:rsidRDefault="00F5757A" w:rsidP="00F5757A">
      <w:pPr>
        <w:numPr>
          <w:ilvl w:val="3"/>
          <w:numId w:val="5"/>
        </w:numPr>
        <w:tabs>
          <w:tab w:val="clear" w:pos="2880"/>
        </w:tabs>
        <w:ind w:left="284" w:hanging="284"/>
        <w:jc w:val="both"/>
        <w:rPr>
          <w:sz w:val="20"/>
          <w:szCs w:val="20"/>
        </w:rPr>
      </w:pPr>
      <w:r w:rsidRPr="00F5757A">
        <w:rPr>
          <w:sz w:val="20"/>
          <w:szCs w:val="20"/>
        </w:rPr>
        <w:t xml:space="preserve">Zapoznałem/zapoznałam się z regulaminem Przeglądu Piosenki o Łodzi organizowanego przez TPŁ                   i akceptuje jego zapisy. </w:t>
      </w:r>
    </w:p>
    <w:p w:rsidR="00F5757A" w:rsidRPr="00F5757A" w:rsidRDefault="00F5757A" w:rsidP="00F5757A">
      <w:pPr>
        <w:numPr>
          <w:ilvl w:val="3"/>
          <w:numId w:val="5"/>
        </w:numPr>
        <w:tabs>
          <w:tab w:val="clear" w:pos="2880"/>
        </w:tabs>
        <w:ind w:left="284" w:hanging="284"/>
        <w:jc w:val="both"/>
        <w:rPr>
          <w:sz w:val="20"/>
          <w:szCs w:val="20"/>
        </w:rPr>
      </w:pPr>
      <w:r w:rsidRPr="00F5757A">
        <w:rPr>
          <w:sz w:val="20"/>
          <w:szCs w:val="20"/>
        </w:rPr>
        <w:t>Wyrażam zgodę na przetwarzanie danych osobowych i wizerunkowych mojego dziecka przez Towarzystwo Przyjaciół Łodzi, które jest ich administratorem, do celów organizacji, realizacji, informacji, promocji i reklamy bez obowiązku akceptacji produktu końcowego, XXV Przeglądu Piosenki o Łodzi „Łódzkie Skrzydła” 2019, którego moje dziecko jest uczestnikiem. Listy (uczestników, laureatów itp.) zawierające dane w zakresie: imię, nazwisko, kategoria wiekowa, szkoła, lub placówka pozaszkolna, oraz nagrania, materiały zdjęciowe i filmowe związane z konkursem, mogą zostać  umieszczone na stronach internetowych Towarzystwa Przyjaciół Łodzi, Facebooku, YouTube i w mediach (prasa, serwisy internetowe i in.). Wizerunek dziecka/podopiecznego nie może być użyty w formie lub publikacji obraźliwej dla dziecka/podopiecznego lub naruszać w inny sposób dóbr osobistych dziecka/podopiecznego.</w:t>
      </w:r>
    </w:p>
    <w:p w:rsidR="00F5757A" w:rsidRPr="00F5757A" w:rsidRDefault="00F5757A" w:rsidP="00F5757A">
      <w:pPr>
        <w:pStyle w:val="Akapitzlist"/>
        <w:jc w:val="both"/>
        <w:rPr>
          <w:sz w:val="20"/>
          <w:szCs w:val="20"/>
        </w:rPr>
      </w:pPr>
    </w:p>
    <w:p w:rsidR="00F5757A" w:rsidRPr="00D57A78" w:rsidRDefault="00F5757A" w:rsidP="00F5757A">
      <w:pPr>
        <w:rPr>
          <w:sz w:val="18"/>
          <w:szCs w:val="18"/>
        </w:rPr>
      </w:pPr>
      <w:r w:rsidRPr="00D57A78">
        <w:rPr>
          <w:sz w:val="18"/>
          <w:szCs w:val="18"/>
        </w:rPr>
        <w:t>KLAUZULA INFORMACYJNA:</w:t>
      </w:r>
    </w:p>
    <w:p w:rsidR="00F5757A" w:rsidRPr="00D57A78" w:rsidRDefault="00F5757A" w:rsidP="00F5757A">
      <w:pPr>
        <w:jc w:val="both"/>
        <w:rPr>
          <w:sz w:val="18"/>
          <w:szCs w:val="18"/>
        </w:rPr>
      </w:pPr>
      <w:r w:rsidRPr="00D57A78">
        <w:rPr>
          <w:sz w:val="18"/>
          <w:szCs w:val="18"/>
          <w:lang w:eastAsia="pl-PL"/>
        </w:rPr>
        <w:t>Towarzystwu Przyjaciół Łodzi  jako administrator danych osobowych, informuje Pana/Panią, iż dane osobowe w postaci imion i  nazwisk uczestników, nauczycieli, rodziców i opiekunów prawnych, numerów kontaktowych i adresów e-mail, wizerunku uczestników w postaci nagrania, grupie wiekowej i przynależności do szkoły uczestników  będą przetwarzane zgodnie z prawem na podstawie udzielonej zgody. Ponadto administrator informuje, iż:  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podanie danych jest dobrowolne, jednakże brak ich podania stanowi o braku możliwości  udziału w konkursie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posiada Pani/Pan prawo dostępu do treści danych i ich sprostowania, usunięcia, ograniczenia przetwarzania, prawo do przenoszenia danych, prawo do cofnięcia zgody w dowolnym momencie bez wpływu na zgodność z prawem przetwarzania;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podane dane będą przetwarzane na podstawie art. 6 ust. 1 pkt. a) i zgodnie z treścią ogólnego rozporządzenia o ochronie danych, w celu organizacji konkursu i  promocji wydarzenia </w:t>
      </w:r>
    </w:p>
    <w:p w:rsidR="002F33B7" w:rsidRPr="002F33B7" w:rsidRDefault="002F33B7" w:rsidP="002F33B7">
      <w:pPr>
        <w:numPr>
          <w:ilvl w:val="0"/>
          <w:numId w:val="28"/>
        </w:numPr>
        <w:suppressAutoHyphens w:val="0"/>
        <w:spacing w:before="24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</w:rPr>
        <w:t>wyznaczył nadzorującego prawidłowość przetwarzania danych osobowych, z którym można skontaktować się za pośrednictwem adresu e- mail:  (tpl.konkurs.piosenki@onet.eu)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dostęp do danych będą posiadać osoby upoważnione przez Administratora do ich przetwarzania w ramach wykonywania swoich obowiązków służbowych, a także osoby, które zapoznają się z danymi w miejscach publikacji informacji o uczestnikach konkursu (tj. stronach internetowych Towarzystwa Przyjaciół Łodzi, Facebooku, YouTube , w prasie i portalach internetowych)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dane osobowe będą przechowywane do czasy wycofania zgody lub  przez okres niezbędny do osiągnięcia ww. celów;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ma Pan/Pani prawo wniesienia skargi do organu nadzorczego – Prezesa Urzędu Ochrony Danych Osobowych, ul. Stawki 2, 00 – 193 Warszawa, gdy uzna Pan/Pani, iż przetwarzanie danych osobowych  narusza przepisy ogólnego rozporządzenia o ochronie danych osobowych z dnia 27 kwietnia 2016 r.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dane nie będą przekazywane do państw trzecich, a także nie będą poddawane profilowaniu i zautomatyzowanemu podejmowaniu decyzji </w:t>
      </w:r>
    </w:p>
    <w:p w:rsidR="00F5757A" w:rsidRPr="00D57A78" w:rsidRDefault="00F5757A" w:rsidP="00F5757A">
      <w:pPr>
        <w:suppressAutoHyphens w:val="0"/>
        <w:ind w:left="720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>Podstawa prawna:</w:t>
      </w:r>
    </w:p>
    <w:p w:rsidR="00F5757A" w:rsidRPr="00D57A78" w:rsidRDefault="00F5757A" w:rsidP="00F5757A">
      <w:pPr>
        <w:suppressAutoHyphens w:val="0"/>
        <w:ind w:left="720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>1. R</w:t>
      </w:r>
      <w:r w:rsidRPr="00D57A78">
        <w:rPr>
          <w:b/>
          <w:bCs/>
          <w:sz w:val="18"/>
          <w:szCs w:val="18"/>
          <w:lang w:eastAsia="pl-PL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:rsidR="00F5757A" w:rsidRPr="00D57A78" w:rsidRDefault="00F5757A" w:rsidP="00F5757A">
      <w:pPr>
        <w:suppressAutoHyphens w:val="0"/>
        <w:ind w:left="720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b/>
          <w:bCs/>
          <w:sz w:val="18"/>
          <w:szCs w:val="18"/>
          <w:lang w:eastAsia="pl-PL"/>
        </w:rPr>
        <w:t>2. Ustawa z dnia 10 maja 2018 r. o ochronie danych osobowych Dz. U. z 2018 poz. 1000</w:t>
      </w:r>
    </w:p>
    <w:p w:rsidR="00F5757A" w:rsidRPr="00D57A78" w:rsidRDefault="00F5757A" w:rsidP="00F5757A">
      <w:pPr>
        <w:rPr>
          <w:sz w:val="18"/>
          <w:szCs w:val="18"/>
        </w:rPr>
      </w:pPr>
    </w:p>
    <w:p w:rsidR="00423639" w:rsidRDefault="00423639" w:rsidP="00423639"/>
    <w:p w:rsidR="00423639" w:rsidRPr="00F5757A" w:rsidRDefault="00F5757A" w:rsidP="00F5757A">
      <w:pPr>
        <w:jc w:val="both"/>
        <w:rPr>
          <w:sz w:val="18"/>
          <w:szCs w:val="18"/>
        </w:rPr>
      </w:pPr>
      <w:r>
        <w:rPr>
          <w:sz w:val="18"/>
          <w:szCs w:val="18"/>
        </w:rPr>
        <w:t>* - niepotrzebne skreślić</w:t>
      </w:r>
      <w:r>
        <w:t xml:space="preserve">    </w:t>
      </w:r>
    </w:p>
    <w:p w:rsidR="00423639" w:rsidRPr="00F5757A" w:rsidRDefault="00F5757A" w:rsidP="00423639">
      <w:pPr>
        <w:rPr>
          <w:sz w:val="20"/>
          <w:szCs w:val="20"/>
        </w:rPr>
      </w:pPr>
      <w:r>
        <w:t xml:space="preserve">    </w:t>
      </w:r>
      <w:r w:rsidR="00423639">
        <w:t xml:space="preserve">                                                                      </w:t>
      </w:r>
      <w:r w:rsidR="00423639" w:rsidRPr="00F5757A">
        <w:rPr>
          <w:sz w:val="20"/>
          <w:szCs w:val="20"/>
        </w:rPr>
        <w:t>……………………………………………..</w:t>
      </w:r>
    </w:p>
    <w:p w:rsidR="00423639" w:rsidRPr="00F5757A" w:rsidRDefault="00423639" w:rsidP="00423639">
      <w:pPr>
        <w:rPr>
          <w:sz w:val="20"/>
          <w:szCs w:val="20"/>
        </w:rPr>
      </w:pPr>
      <w:r w:rsidRPr="00F5757A">
        <w:rPr>
          <w:sz w:val="20"/>
          <w:szCs w:val="20"/>
        </w:rPr>
        <w:t xml:space="preserve">                                                                             </w:t>
      </w:r>
      <w:r w:rsidR="00F5757A">
        <w:rPr>
          <w:sz w:val="20"/>
          <w:szCs w:val="20"/>
        </w:rPr>
        <w:t xml:space="preserve">                          </w:t>
      </w:r>
      <w:r w:rsidR="002F33B7">
        <w:rPr>
          <w:sz w:val="20"/>
          <w:szCs w:val="20"/>
        </w:rPr>
        <w:t xml:space="preserve">   Data, p</w:t>
      </w:r>
      <w:r w:rsidRPr="00F5757A">
        <w:rPr>
          <w:sz w:val="20"/>
          <w:szCs w:val="20"/>
        </w:rPr>
        <w:t>odp</w:t>
      </w:r>
      <w:r w:rsidR="00F5757A">
        <w:rPr>
          <w:sz w:val="20"/>
          <w:szCs w:val="20"/>
        </w:rPr>
        <w:t xml:space="preserve">is składającego oświadczenie </w:t>
      </w:r>
    </w:p>
    <w:p w:rsidR="00423639" w:rsidRDefault="00423639" w:rsidP="00423639"/>
    <w:p w:rsidR="00F5757A" w:rsidRDefault="00F5757A" w:rsidP="007825D2">
      <w:pPr>
        <w:jc w:val="both"/>
        <w:rPr>
          <w:sz w:val="20"/>
          <w:szCs w:val="20"/>
        </w:rPr>
      </w:pPr>
    </w:p>
    <w:p w:rsidR="006837E3" w:rsidRPr="00F5757A" w:rsidRDefault="008657FF" w:rsidP="007825D2">
      <w:pPr>
        <w:jc w:val="both"/>
        <w:rPr>
          <w:sz w:val="20"/>
          <w:szCs w:val="20"/>
        </w:rPr>
      </w:pPr>
      <w:r w:rsidRPr="00F5757A">
        <w:rPr>
          <w:sz w:val="20"/>
          <w:szCs w:val="20"/>
        </w:rPr>
        <w:lastRenderedPageBreak/>
        <w:t xml:space="preserve">ZAŁACZNIK 6. </w:t>
      </w:r>
      <w:r w:rsidR="006837E3" w:rsidRPr="00F5757A">
        <w:rPr>
          <w:sz w:val="20"/>
          <w:szCs w:val="20"/>
        </w:rPr>
        <w:t xml:space="preserve">Oświadczenie opiekuna </w:t>
      </w:r>
    </w:p>
    <w:p w:rsidR="006837E3" w:rsidRPr="00F5757A" w:rsidRDefault="006837E3" w:rsidP="007825D2">
      <w:pPr>
        <w:jc w:val="both"/>
        <w:rPr>
          <w:sz w:val="20"/>
          <w:szCs w:val="20"/>
        </w:rPr>
      </w:pPr>
    </w:p>
    <w:p w:rsidR="00423639" w:rsidRPr="00F5757A" w:rsidRDefault="00423639" w:rsidP="00423639">
      <w:pPr>
        <w:jc w:val="right"/>
        <w:rPr>
          <w:sz w:val="20"/>
          <w:szCs w:val="20"/>
        </w:rPr>
      </w:pPr>
      <w:r w:rsidRPr="00F5757A">
        <w:rPr>
          <w:sz w:val="20"/>
          <w:szCs w:val="20"/>
        </w:rPr>
        <w:t>Łódź, dn. ....................................</w:t>
      </w:r>
      <w:r w:rsidR="00797263" w:rsidRPr="00F5757A">
        <w:rPr>
          <w:sz w:val="20"/>
          <w:szCs w:val="20"/>
        </w:rPr>
        <w:t>2019</w:t>
      </w:r>
      <w:r w:rsidRPr="00F5757A">
        <w:rPr>
          <w:sz w:val="20"/>
          <w:szCs w:val="20"/>
        </w:rPr>
        <w:t xml:space="preserve">.                                                                                                                                                                                                </w:t>
      </w:r>
    </w:p>
    <w:p w:rsidR="00423639" w:rsidRPr="00F5757A" w:rsidRDefault="00423639" w:rsidP="00F5757A">
      <w:pPr>
        <w:rPr>
          <w:sz w:val="20"/>
          <w:szCs w:val="20"/>
        </w:rPr>
      </w:pPr>
    </w:p>
    <w:p w:rsidR="00423639" w:rsidRPr="00F5757A" w:rsidRDefault="00423639" w:rsidP="00423639">
      <w:pPr>
        <w:jc w:val="center"/>
        <w:rPr>
          <w:sz w:val="20"/>
          <w:szCs w:val="20"/>
        </w:rPr>
      </w:pPr>
    </w:p>
    <w:p w:rsidR="00423639" w:rsidRPr="00F5757A" w:rsidRDefault="00F5757A" w:rsidP="00F5757A">
      <w:pPr>
        <w:jc w:val="center"/>
        <w:rPr>
          <w:sz w:val="20"/>
          <w:szCs w:val="20"/>
        </w:rPr>
      </w:pPr>
      <w:r>
        <w:rPr>
          <w:sz w:val="20"/>
          <w:szCs w:val="20"/>
        </w:rPr>
        <w:t>OŚWIADCZENIE</w:t>
      </w:r>
    </w:p>
    <w:p w:rsidR="00423639" w:rsidRPr="00F5757A" w:rsidRDefault="00423639" w:rsidP="00423639">
      <w:pPr>
        <w:jc w:val="center"/>
        <w:rPr>
          <w:sz w:val="20"/>
          <w:szCs w:val="20"/>
        </w:rPr>
      </w:pPr>
    </w:p>
    <w:p w:rsidR="00423639" w:rsidRDefault="00423639" w:rsidP="00423639">
      <w:pPr>
        <w:jc w:val="center"/>
        <w:rPr>
          <w:sz w:val="20"/>
          <w:szCs w:val="20"/>
        </w:rPr>
      </w:pPr>
      <w:r w:rsidRPr="00F5757A">
        <w:rPr>
          <w:sz w:val="20"/>
          <w:szCs w:val="20"/>
        </w:rPr>
        <w:t xml:space="preserve">o wyrażeniu zgody na przetwarzanie danych osobowych  i wykorzystanie wizerunku </w:t>
      </w:r>
    </w:p>
    <w:p w:rsidR="00F5757A" w:rsidRPr="00F5757A" w:rsidRDefault="00F5757A" w:rsidP="00423639">
      <w:pPr>
        <w:jc w:val="center"/>
        <w:rPr>
          <w:sz w:val="20"/>
          <w:szCs w:val="20"/>
        </w:rPr>
      </w:pPr>
    </w:p>
    <w:p w:rsidR="00423639" w:rsidRPr="00F5757A" w:rsidRDefault="00423639" w:rsidP="00423639">
      <w:pPr>
        <w:pStyle w:val="Bezodstpw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 w:rsidRPr="00F5757A">
        <w:rPr>
          <w:rFonts w:ascii="Times New Roman" w:hAnsi="Times New Roman"/>
          <w:sz w:val="20"/>
          <w:szCs w:val="20"/>
        </w:rPr>
        <w:t>Ja niżej podpisana/y wyrażam zgodę na przetwarzanie moich danych osobowych</w:t>
      </w:r>
      <w:r w:rsidR="00F5757A">
        <w:rPr>
          <w:rFonts w:ascii="Times New Roman" w:hAnsi="Times New Roman"/>
          <w:sz w:val="20"/>
          <w:szCs w:val="20"/>
        </w:rPr>
        <w:t xml:space="preserve"> </w:t>
      </w:r>
      <w:r w:rsidRPr="00F5757A">
        <w:rPr>
          <w:rFonts w:ascii="Times New Roman" w:hAnsi="Times New Roman"/>
          <w:sz w:val="20"/>
          <w:szCs w:val="20"/>
        </w:rPr>
        <w:t>i wizerunkowych przez Towarzystwo Przyjaciół Łodzi, które jest ich administratorem, do celów organizacji, realizacji, informacji, promocji i reklamy bez obowiązku ak</w:t>
      </w:r>
      <w:r w:rsidR="00797263" w:rsidRPr="00F5757A">
        <w:rPr>
          <w:rFonts w:ascii="Times New Roman" w:hAnsi="Times New Roman"/>
          <w:sz w:val="20"/>
          <w:szCs w:val="20"/>
        </w:rPr>
        <w:t>ceptacji produktu końcowego, XX</w:t>
      </w:r>
      <w:r w:rsidRPr="00F5757A">
        <w:rPr>
          <w:rFonts w:ascii="Times New Roman" w:hAnsi="Times New Roman"/>
          <w:sz w:val="20"/>
          <w:szCs w:val="20"/>
        </w:rPr>
        <w:t>V Przeglądu Piosenki o Łodzi „Ł</w:t>
      </w:r>
      <w:r w:rsidR="00797263" w:rsidRPr="00F5757A">
        <w:rPr>
          <w:rFonts w:ascii="Times New Roman" w:hAnsi="Times New Roman"/>
          <w:sz w:val="20"/>
          <w:szCs w:val="20"/>
        </w:rPr>
        <w:t>ódzkie Skrzydła” 2019</w:t>
      </w:r>
      <w:r w:rsidRPr="00F5757A">
        <w:rPr>
          <w:rFonts w:ascii="Times New Roman" w:hAnsi="Times New Roman"/>
          <w:sz w:val="20"/>
          <w:szCs w:val="20"/>
        </w:rPr>
        <w:t xml:space="preserve">, w którym uczestniczę. </w:t>
      </w:r>
    </w:p>
    <w:p w:rsidR="00423639" w:rsidRPr="00F5757A" w:rsidRDefault="00423639" w:rsidP="00423639">
      <w:pPr>
        <w:pStyle w:val="Bezodstpw"/>
        <w:ind w:left="720"/>
        <w:jc w:val="both"/>
        <w:rPr>
          <w:rFonts w:ascii="Times New Roman" w:hAnsi="Times New Roman"/>
          <w:sz w:val="20"/>
          <w:szCs w:val="20"/>
        </w:rPr>
      </w:pPr>
      <w:r w:rsidRPr="00F5757A">
        <w:rPr>
          <w:rFonts w:ascii="Times New Roman" w:hAnsi="Times New Roman"/>
          <w:sz w:val="20"/>
          <w:szCs w:val="20"/>
        </w:rPr>
        <w:t>Listy (uczestników, laureatów itp.) z podaniem mojego imienia i nazwiska, nagrania, materiały zdjęciowe i filmowe związane z konkursem, mogą zostać  umieszczone na stronach internetowych Towarzystwa Przyjaciół Łodzi, Facebooku, YouTube i w mediach (prasa, serwisy internetowe i in.). Wizerunek nie może być użyty w formie lub publikacji obraźliwej lub naruszać w inny sposób dobra osobiste.</w:t>
      </w:r>
    </w:p>
    <w:p w:rsidR="00423639" w:rsidRPr="00F5757A" w:rsidRDefault="00423639" w:rsidP="00423639">
      <w:pPr>
        <w:pStyle w:val="Akapitzlist"/>
        <w:jc w:val="both"/>
        <w:rPr>
          <w:sz w:val="20"/>
          <w:szCs w:val="20"/>
        </w:rPr>
      </w:pPr>
    </w:p>
    <w:p w:rsidR="00423639" w:rsidRPr="00F5757A" w:rsidRDefault="00423639" w:rsidP="00423639">
      <w:pPr>
        <w:pStyle w:val="Bezodstpw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 w:rsidRPr="00F5757A">
        <w:rPr>
          <w:rFonts w:ascii="Times New Roman" w:hAnsi="Times New Roman"/>
          <w:sz w:val="20"/>
          <w:szCs w:val="20"/>
        </w:rPr>
        <w:t xml:space="preserve">Niniejsza zgoda jest dobrowolna, nieodpłatna, nieograniczona ilościowo, czasowo ani terytorialnie. </w:t>
      </w:r>
    </w:p>
    <w:p w:rsidR="00423639" w:rsidRPr="00F5757A" w:rsidRDefault="00423639" w:rsidP="00423639">
      <w:pPr>
        <w:pStyle w:val="Akapitzlist"/>
        <w:rPr>
          <w:sz w:val="20"/>
          <w:szCs w:val="20"/>
        </w:rPr>
      </w:pPr>
    </w:p>
    <w:p w:rsidR="00423639" w:rsidRPr="00F5757A" w:rsidRDefault="00423639" w:rsidP="00423639">
      <w:pPr>
        <w:pStyle w:val="Bezodstpw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 w:rsidRPr="00F5757A">
        <w:rPr>
          <w:rFonts w:ascii="Times New Roman" w:hAnsi="Times New Roman"/>
          <w:sz w:val="20"/>
          <w:szCs w:val="20"/>
        </w:rPr>
        <w:t xml:space="preserve">Jestem świadoma/świadomy, że mam prawo dostępu do treści moich danych oraz ich poprawiania. </w:t>
      </w:r>
    </w:p>
    <w:p w:rsidR="00423639" w:rsidRPr="00F5757A" w:rsidRDefault="00423639" w:rsidP="00423639">
      <w:pPr>
        <w:pStyle w:val="Akapitzlist"/>
        <w:rPr>
          <w:sz w:val="20"/>
          <w:szCs w:val="20"/>
        </w:rPr>
      </w:pPr>
    </w:p>
    <w:p w:rsidR="00423639" w:rsidRPr="00F5757A" w:rsidRDefault="00423639" w:rsidP="00423639">
      <w:pPr>
        <w:pStyle w:val="Bezodstpw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 w:rsidRPr="00F5757A">
        <w:rPr>
          <w:rFonts w:ascii="Times New Roman" w:hAnsi="Times New Roman"/>
          <w:sz w:val="20"/>
          <w:szCs w:val="20"/>
        </w:rPr>
        <w:t xml:space="preserve">Ponadto, oświadczam, iż zapoznałam/zapoznałem się z regulaminem Konkursu i go w pełni akceptuję.  </w:t>
      </w:r>
    </w:p>
    <w:p w:rsidR="00423639" w:rsidRPr="00F5757A" w:rsidRDefault="00423639" w:rsidP="00423639">
      <w:pPr>
        <w:rPr>
          <w:sz w:val="20"/>
          <w:szCs w:val="20"/>
        </w:rPr>
      </w:pPr>
    </w:p>
    <w:p w:rsidR="00423639" w:rsidRPr="00F5757A" w:rsidRDefault="00423639" w:rsidP="00423639">
      <w:pPr>
        <w:jc w:val="both"/>
        <w:rPr>
          <w:sz w:val="20"/>
          <w:szCs w:val="20"/>
        </w:rPr>
      </w:pPr>
      <w:r w:rsidRPr="00F5757A">
        <w:rPr>
          <w:sz w:val="20"/>
          <w:szCs w:val="20"/>
        </w:rPr>
        <w:t xml:space="preserve">            * - niepotrzebne skreślić</w:t>
      </w:r>
    </w:p>
    <w:p w:rsidR="00423639" w:rsidRPr="00F5757A" w:rsidRDefault="00423639" w:rsidP="00423639">
      <w:pPr>
        <w:rPr>
          <w:sz w:val="20"/>
          <w:szCs w:val="20"/>
        </w:rPr>
      </w:pPr>
      <w:r w:rsidRPr="00F5757A">
        <w:rPr>
          <w:sz w:val="20"/>
          <w:szCs w:val="20"/>
        </w:rPr>
        <w:t xml:space="preserve">                                                   </w:t>
      </w:r>
      <w:r w:rsidR="00F5757A">
        <w:rPr>
          <w:sz w:val="20"/>
          <w:szCs w:val="20"/>
        </w:rPr>
        <w:t xml:space="preserve">                               </w:t>
      </w:r>
    </w:p>
    <w:p w:rsidR="00F5757A" w:rsidRPr="00D57A78" w:rsidRDefault="00F5757A" w:rsidP="00F5757A">
      <w:pPr>
        <w:rPr>
          <w:sz w:val="18"/>
          <w:szCs w:val="18"/>
        </w:rPr>
      </w:pPr>
      <w:r w:rsidRPr="00D57A78">
        <w:rPr>
          <w:sz w:val="18"/>
          <w:szCs w:val="18"/>
        </w:rPr>
        <w:t>KLAUZULA INFORMACYJNA:</w:t>
      </w:r>
    </w:p>
    <w:p w:rsidR="00F5757A" w:rsidRPr="00D57A78" w:rsidRDefault="00F5757A" w:rsidP="00F5757A">
      <w:pPr>
        <w:jc w:val="both"/>
        <w:rPr>
          <w:sz w:val="18"/>
          <w:szCs w:val="18"/>
        </w:rPr>
      </w:pPr>
      <w:r w:rsidRPr="00D57A78">
        <w:rPr>
          <w:sz w:val="18"/>
          <w:szCs w:val="18"/>
          <w:lang w:eastAsia="pl-PL"/>
        </w:rPr>
        <w:t>Towarzystwu Przyjaciół Łodzi  jako administrator danych osobowych, informuje Pana/Panią, iż dane osobowe w postaci imion i  nazwisk uczestników, nauczycieli, rodziców i opiekunów prawnych, numerów kontaktowych i adresów e-mail, wizerunku uczestników w postaci nagrania, grupie wiekowej i przynależności do szkoły uczestników  będą przetwarzane zgodnie z prawem na podstawie udzielonej zgody. Ponadto administrator informuje, iż:  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podanie danych jest dobrowolne, jednakże brak ich podania stanowi o braku możliwości  udziału w konkursie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posiada Pani/Pan prawo dostępu do treści danych i ich sprostowania, usunięcia, ograniczenia przetwarzania, prawo do przenoszenia danych, prawo do cofnięcia zgody w dowolnym momencie bez wpływu na zgodność z prawem przetwarzania;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podane dane będą przetwarzane na podstawie art. 6 ust. 1 pkt. a) i zgodnie z treścią ogólnego rozporządzenia o ochronie danych, w celu organizacji konkursu i  promocji wydarzenia </w:t>
      </w:r>
    </w:p>
    <w:p w:rsidR="002F33B7" w:rsidRPr="002F33B7" w:rsidRDefault="002F33B7" w:rsidP="002F33B7">
      <w:pPr>
        <w:numPr>
          <w:ilvl w:val="0"/>
          <w:numId w:val="28"/>
        </w:numPr>
        <w:suppressAutoHyphens w:val="0"/>
        <w:spacing w:before="24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</w:rPr>
        <w:t>wyznaczył nadzorującego prawidłowość przetwarzania danych osobowych, z którym można skontaktować się za pośrednictwem adresu e- mail:  (tpl.konkurs.piosenki@onet.eu)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dostęp do danych będą posiadać osoby upoważnione przez Administratora do ich przetwarzania w ramach wykonywania swoich obowiązków służbowych, a także osoby, które zapoznają się z danymi w miejscach publikacji informacji o uczestnikach konkursu (tj. stronach internetowych Towarzystwa Przyjaciół Łodzi, Facebooku, YouTube , w prasie i portalach internetowych)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dane osobowe będą przechowywane do czasy wycofania zgody lub  przez okres niezbędny do osiągnięcia ww. celów;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ma Pan/Pani prawo wniesienia skargi do organu nadzorczego – Prezesa Urzędu Ochrony Danych Osobowych, ul. Stawki 2, 00 – 193 Warszawa, gdy uzna Pan/Pani, iż przetwarzanie danych osobowych  narusza przepisy ogólnego rozporządzenia o ochronie danych osobowych z dnia 27 kwietnia 2016 r. </w:t>
      </w:r>
    </w:p>
    <w:p w:rsidR="00F5757A" w:rsidRPr="002F33B7" w:rsidRDefault="00F5757A" w:rsidP="00F5757A">
      <w:pPr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textAlignment w:val="baseline"/>
        <w:rPr>
          <w:sz w:val="18"/>
          <w:szCs w:val="18"/>
          <w:lang w:eastAsia="pl-PL"/>
        </w:rPr>
      </w:pPr>
      <w:r w:rsidRPr="002F33B7">
        <w:rPr>
          <w:sz w:val="18"/>
          <w:szCs w:val="18"/>
          <w:lang w:eastAsia="pl-PL"/>
        </w:rPr>
        <w:t xml:space="preserve">dane nie będą przekazywane do państw trzecich, a także nie będą poddawane profilowaniu i zautomatyzowanemu podejmowaniu decyzji </w:t>
      </w:r>
    </w:p>
    <w:p w:rsidR="00F5757A" w:rsidRPr="00D57A78" w:rsidRDefault="00F5757A" w:rsidP="00F5757A">
      <w:pPr>
        <w:suppressAutoHyphens w:val="0"/>
        <w:ind w:left="720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>Podstawa prawna:</w:t>
      </w:r>
    </w:p>
    <w:p w:rsidR="00F5757A" w:rsidRPr="00D57A78" w:rsidRDefault="00F5757A" w:rsidP="00F5757A">
      <w:pPr>
        <w:suppressAutoHyphens w:val="0"/>
        <w:ind w:left="720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sz w:val="18"/>
          <w:szCs w:val="18"/>
          <w:lang w:eastAsia="pl-PL"/>
        </w:rPr>
        <w:t>1. R</w:t>
      </w:r>
      <w:r w:rsidRPr="00D57A78">
        <w:rPr>
          <w:b/>
          <w:bCs/>
          <w:sz w:val="18"/>
          <w:szCs w:val="18"/>
          <w:lang w:eastAsia="pl-PL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:rsidR="00423639" w:rsidRPr="00F5757A" w:rsidRDefault="00F5757A" w:rsidP="00F5757A">
      <w:pPr>
        <w:suppressAutoHyphens w:val="0"/>
        <w:ind w:left="720"/>
        <w:jc w:val="both"/>
        <w:textAlignment w:val="baseline"/>
        <w:rPr>
          <w:sz w:val="18"/>
          <w:szCs w:val="18"/>
          <w:lang w:eastAsia="pl-PL"/>
        </w:rPr>
      </w:pPr>
      <w:r w:rsidRPr="00D57A78">
        <w:rPr>
          <w:b/>
          <w:bCs/>
          <w:sz w:val="18"/>
          <w:szCs w:val="18"/>
          <w:lang w:eastAsia="pl-PL"/>
        </w:rPr>
        <w:t>2. Ustawa z dnia 10 maja 2018 r. o ochronie danych osobowych Dz. U. z 2018 poz. 1000</w:t>
      </w:r>
      <w:r w:rsidR="00423639">
        <w:t xml:space="preserve">    </w:t>
      </w:r>
      <w:r>
        <w:t xml:space="preserve">                        </w:t>
      </w:r>
    </w:p>
    <w:p w:rsidR="00F5757A" w:rsidRDefault="00423639" w:rsidP="00423639">
      <w:pPr>
        <w:rPr>
          <w:sz w:val="20"/>
          <w:szCs w:val="20"/>
        </w:rPr>
      </w:pPr>
      <w:r w:rsidRPr="00F5757A">
        <w:rPr>
          <w:sz w:val="20"/>
          <w:szCs w:val="20"/>
        </w:rPr>
        <w:t xml:space="preserve">                                                                             </w:t>
      </w:r>
    </w:p>
    <w:p w:rsidR="00423639" w:rsidRPr="00F5757A" w:rsidRDefault="00423639" w:rsidP="00F5757A">
      <w:pPr>
        <w:jc w:val="right"/>
        <w:rPr>
          <w:sz w:val="20"/>
          <w:szCs w:val="20"/>
        </w:rPr>
      </w:pPr>
      <w:r w:rsidRPr="00F5757A">
        <w:rPr>
          <w:sz w:val="20"/>
          <w:szCs w:val="20"/>
        </w:rPr>
        <w:t xml:space="preserve">  ……………………………………………..</w:t>
      </w:r>
    </w:p>
    <w:p w:rsidR="000A48FD" w:rsidRPr="009E6A39" w:rsidRDefault="00423639" w:rsidP="009E6A39">
      <w:pPr>
        <w:jc w:val="right"/>
        <w:rPr>
          <w:sz w:val="20"/>
          <w:szCs w:val="20"/>
        </w:rPr>
      </w:pPr>
      <w:r w:rsidRPr="00F5757A">
        <w:rPr>
          <w:sz w:val="20"/>
          <w:szCs w:val="20"/>
        </w:rPr>
        <w:t xml:space="preserve">                                                 </w:t>
      </w:r>
      <w:r w:rsidR="002F33B7">
        <w:rPr>
          <w:sz w:val="20"/>
          <w:szCs w:val="20"/>
        </w:rPr>
        <w:t xml:space="preserve">                               Data, p</w:t>
      </w:r>
      <w:r w:rsidRPr="00F5757A">
        <w:rPr>
          <w:sz w:val="20"/>
          <w:szCs w:val="20"/>
        </w:rPr>
        <w:t xml:space="preserve">odpis składającego oświadczenie .  </w:t>
      </w:r>
    </w:p>
    <w:sectPr w:rsidR="000A48FD" w:rsidRPr="009E6A39" w:rsidSect="00F6341F"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7EF" w:rsidRDefault="00BC17EF">
      <w:r>
        <w:separator/>
      </w:r>
    </w:p>
  </w:endnote>
  <w:endnote w:type="continuationSeparator" w:id="0">
    <w:p w:rsidR="00BC17EF" w:rsidRDefault="00BC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7EF" w:rsidRDefault="00BC17EF">
      <w:r>
        <w:separator/>
      </w:r>
    </w:p>
  </w:footnote>
  <w:footnote w:type="continuationSeparator" w:id="0">
    <w:p w:rsidR="00BC17EF" w:rsidRDefault="00BC17EF">
      <w:r>
        <w:continuationSeparator/>
      </w:r>
    </w:p>
  </w:footnote>
  <w:footnote w:id="1">
    <w:p w:rsidR="00C435E3" w:rsidRPr="008F3007" w:rsidRDefault="00C435E3" w:rsidP="00C435E3">
      <w:pPr>
        <w:pStyle w:val="Tekstprzypisudolnego"/>
        <w:rPr>
          <w:sz w:val="16"/>
          <w:szCs w:val="16"/>
        </w:rPr>
      </w:pPr>
      <w:r w:rsidRPr="008F3007">
        <w:rPr>
          <w:rStyle w:val="Odwoanieprzypisudolnego"/>
          <w:sz w:val="16"/>
          <w:szCs w:val="16"/>
        </w:rPr>
        <w:footnoteRef/>
      </w:r>
      <w:r w:rsidRPr="008F3007">
        <w:rPr>
          <w:sz w:val="16"/>
          <w:szCs w:val="16"/>
        </w:rPr>
        <w:t xml:space="preserve"> Do 7 lat; 7 – 10 lat; 11 – 13 lat;  powyżej 13 lat, lub proszę podać wiek uczestnika.</w:t>
      </w:r>
    </w:p>
  </w:footnote>
  <w:footnote w:id="2">
    <w:p w:rsidR="00C435E3" w:rsidRPr="008F3007" w:rsidRDefault="00C435E3" w:rsidP="00C435E3">
      <w:pPr>
        <w:pStyle w:val="Tekstprzypisudolnego"/>
        <w:rPr>
          <w:sz w:val="16"/>
          <w:szCs w:val="16"/>
        </w:rPr>
      </w:pPr>
      <w:r w:rsidRPr="008F3007">
        <w:rPr>
          <w:rStyle w:val="Odwoanieprzypisudolnego"/>
          <w:sz w:val="16"/>
          <w:szCs w:val="16"/>
        </w:rPr>
        <w:footnoteRef/>
      </w:r>
      <w:r w:rsidRPr="008F3007">
        <w:rPr>
          <w:sz w:val="16"/>
          <w:szCs w:val="16"/>
        </w:rPr>
        <w:t xml:space="preserve"> Solista, zespół, chór itp.</w:t>
      </w:r>
    </w:p>
  </w:footnote>
  <w:footnote w:id="3">
    <w:p w:rsidR="00C435E3" w:rsidRPr="008F3007" w:rsidRDefault="00C435E3" w:rsidP="00C435E3">
      <w:pPr>
        <w:pStyle w:val="Tekstprzypisudolnego"/>
        <w:rPr>
          <w:sz w:val="16"/>
          <w:szCs w:val="16"/>
        </w:rPr>
      </w:pPr>
      <w:r w:rsidRPr="008F3007">
        <w:rPr>
          <w:rStyle w:val="Odwoanieprzypisudolnego"/>
          <w:sz w:val="16"/>
          <w:szCs w:val="16"/>
        </w:rPr>
        <w:footnoteRef/>
      </w:r>
      <w:r w:rsidRPr="008F3007">
        <w:rPr>
          <w:sz w:val="16"/>
          <w:szCs w:val="16"/>
        </w:rPr>
        <w:t xml:space="preserve"> Pełny tytuł piosenki lub incipit </w:t>
      </w:r>
    </w:p>
  </w:footnote>
  <w:footnote w:id="4">
    <w:p w:rsidR="00C435E3" w:rsidRPr="008F3007" w:rsidRDefault="00C435E3" w:rsidP="00C435E3">
      <w:pPr>
        <w:pStyle w:val="Tekstprzypisudolnego"/>
        <w:rPr>
          <w:sz w:val="16"/>
          <w:szCs w:val="16"/>
        </w:rPr>
      </w:pPr>
      <w:r w:rsidRPr="008F3007">
        <w:rPr>
          <w:rStyle w:val="Odwoanieprzypisudolnego"/>
          <w:sz w:val="16"/>
          <w:szCs w:val="16"/>
        </w:rPr>
        <w:footnoteRef/>
      </w:r>
      <w:r w:rsidRPr="008F3007">
        <w:rPr>
          <w:sz w:val="16"/>
          <w:szCs w:val="16"/>
        </w:rPr>
        <w:t xml:space="preserve"> Pełne imię i nazwisko kompozytora</w:t>
      </w:r>
    </w:p>
  </w:footnote>
  <w:footnote w:id="5">
    <w:p w:rsidR="00C435E3" w:rsidRPr="008F3007" w:rsidRDefault="00C435E3" w:rsidP="00C435E3">
      <w:pPr>
        <w:pStyle w:val="Tekstprzypisudolnego"/>
        <w:rPr>
          <w:sz w:val="16"/>
          <w:szCs w:val="16"/>
        </w:rPr>
      </w:pPr>
      <w:r w:rsidRPr="008F3007">
        <w:rPr>
          <w:rStyle w:val="Odwoanieprzypisudolnego"/>
          <w:sz w:val="16"/>
          <w:szCs w:val="16"/>
        </w:rPr>
        <w:footnoteRef/>
      </w:r>
      <w:r w:rsidRPr="008F3007">
        <w:rPr>
          <w:sz w:val="16"/>
          <w:szCs w:val="16"/>
        </w:rPr>
        <w:t xml:space="preserve"> Pełne imię i nazwisko autora tekstu słownego</w:t>
      </w:r>
    </w:p>
    <w:p w:rsidR="00C435E3" w:rsidRDefault="00C435E3" w:rsidP="00C435E3">
      <w:pPr>
        <w:pStyle w:val="Tekstprzypisudolnego"/>
      </w:pPr>
    </w:p>
    <w:p w:rsidR="00C435E3" w:rsidRPr="008F3007" w:rsidRDefault="00C435E3" w:rsidP="00C435E3">
      <w:pPr>
        <w:pStyle w:val="Tekstprzypisudolnego"/>
        <w:jc w:val="center"/>
        <w:rPr>
          <w:b/>
        </w:rPr>
      </w:pPr>
      <w:r w:rsidRPr="008F3007">
        <w:rPr>
          <w:b/>
        </w:rPr>
        <w:t>BARDZO PROSIMY O STARANNE I KOMPLETNE WYPEŁNIENIE ZGŁOSZENIA</w:t>
      </w:r>
    </w:p>
    <w:p w:rsidR="008A77BD" w:rsidRPr="008F3007" w:rsidRDefault="008A77BD" w:rsidP="00C435E3">
      <w:pPr>
        <w:pStyle w:val="Tekstprzypisudolnego"/>
        <w:jc w:val="center"/>
        <w:rPr>
          <w:b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singleLevel"/>
    <w:tmpl w:val="0000000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6">
    <w:nsid w:val="013336BA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B863A5F"/>
    <w:multiLevelType w:val="hybridMultilevel"/>
    <w:tmpl w:val="F31E4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B63F7"/>
    <w:multiLevelType w:val="hybridMultilevel"/>
    <w:tmpl w:val="79285FD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0222D79"/>
    <w:multiLevelType w:val="hybridMultilevel"/>
    <w:tmpl w:val="6D98D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11BD8"/>
    <w:multiLevelType w:val="hybridMultilevel"/>
    <w:tmpl w:val="CCB83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74F09"/>
    <w:multiLevelType w:val="hybridMultilevel"/>
    <w:tmpl w:val="80C8E202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3B6E37F8"/>
    <w:multiLevelType w:val="hybridMultilevel"/>
    <w:tmpl w:val="DA209DCA"/>
    <w:lvl w:ilvl="0" w:tplc="0415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13">
    <w:nsid w:val="3E103673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45371D9E"/>
    <w:multiLevelType w:val="hybridMultilevel"/>
    <w:tmpl w:val="D9E0F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0D3486"/>
    <w:multiLevelType w:val="hybridMultilevel"/>
    <w:tmpl w:val="5A4688CE"/>
    <w:lvl w:ilvl="0" w:tplc="041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4A6F4191"/>
    <w:multiLevelType w:val="hybridMultilevel"/>
    <w:tmpl w:val="F1469C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D020647"/>
    <w:multiLevelType w:val="multilevel"/>
    <w:tmpl w:val="0FCA1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D8075A7"/>
    <w:multiLevelType w:val="hybridMultilevel"/>
    <w:tmpl w:val="95F08E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7C4A88"/>
    <w:multiLevelType w:val="hybridMultilevel"/>
    <w:tmpl w:val="6D98D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EF2871"/>
    <w:multiLevelType w:val="hybridMultilevel"/>
    <w:tmpl w:val="73864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33A76"/>
    <w:multiLevelType w:val="hybridMultilevel"/>
    <w:tmpl w:val="DBBC4DCC"/>
    <w:lvl w:ilvl="0" w:tplc="6498805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>
    <w:nsid w:val="67353BD9"/>
    <w:multiLevelType w:val="hybridMultilevel"/>
    <w:tmpl w:val="550E82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8DB69E0"/>
    <w:multiLevelType w:val="hybridMultilevel"/>
    <w:tmpl w:val="02F2795E"/>
    <w:lvl w:ilvl="0" w:tplc="0415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24">
    <w:nsid w:val="78AD68A7"/>
    <w:multiLevelType w:val="hybridMultilevel"/>
    <w:tmpl w:val="33DE34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A3339BC"/>
    <w:multiLevelType w:val="hybridMultilevel"/>
    <w:tmpl w:val="489E384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7C4775CF"/>
    <w:multiLevelType w:val="hybridMultilevel"/>
    <w:tmpl w:val="A96C1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495FA9"/>
    <w:multiLevelType w:val="hybridMultilevel"/>
    <w:tmpl w:val="2C2021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12"/>
  </w:num>
  <w:num w:numId="9">
    <w:abstractNumId w:val="23"/>
  </w:num>
  <w:num w:numId="10">
    <w:abstractNumId w:val="25"/>
  </w:num>
  <w:num w:numId="11">
    <w:abstractNumId w:val="27"/>
  </w:num>
  <w:num w:numId="12">
    <w:abstractNumId w:val="6"/>
  </w:num>
  <w:num w:numId="13">
    <w:abstractNumId w:val="13"/>
  </w:num>
  <w:num w:numId="14">
    <w:abstractNumId w:val="24"/>
  </w:num>
  <w:num w:numId="15">
    <w:abstractNumId w:val="20"/>
  </w:num>
  <w:num w:numId="16">
    <w:abstractNumId w:val="7"/>
  </w:num>
  <w:num w:numId="17">
    <w:abstractNumId w:val="14"/>
  </w:num>
  <w:num w:numId="18">
    <w:abstractNumId w:val="22"/>
  </w:num>
  <w:num w:numId="19">
    <w:abstractNumId w:val="18"/>
  </w:num>
  <w:num w:numId="20">
    <w:abstractNumId w:val="16"/>
  </w:num>
  <w:num w:numId="21">
    <w:abstractNumId w:val="8"/>
  </w:num>
  <w:num w:numId="22">
    <w:abstractNumId w:val="26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1"/>
  </w:num>
  <w:num w:numId="27">
    <w:abstractNumId w:val="11"/>
  </w:num>
  <w:num w:numId="28">
    <w:abstractNumId w:val="17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A2B"/>
    <w:rsid w:val="00001E63"/>
    <w:rsid w:val="00072B69"/>
    <w:rsid w:val="00073D29"/>
    <w:rsid w:val="000A1790"/>
    <w:rsid w:val="000A48FD"/>
    <w:rsid w:val="000B467B"/>
    <w:rsid w:val="000C7A05"/>
    <w:rsid w:val="000D7416"/>
    <w:rsid w:val="000E5094"/>
    <w:rsid w:val="000E69B3"/>
    <w:rsid w:val="0015266A"/>
    <w:rsid w:val="00164705"/>
    <w:rsid w:val="00174174"/>
    <w:rsid w:val="001B2413"/>
    <w:rsid w:val="001C316B"/>
    <w:rsid w:val="001F07EA"/>
    <w:rsid w:val="001F3CFA"/>
    <w:rsid w:val="00203C0B"/>
    <w:rsid w:val="0021017C"/>
    <w:rsid w:val="00221270"/>
    <w:rsid w:val="00252CC4"/>
    <w:rsid w:val="00276279"/>
    <w:rsid w:val="002933DE"/>
    <w:rsid w:val="002A1B98"/>
    <w:rsid w:val="002B1704"/>
    <w:rsid w:val="002C5BAF"/>
    <w:rsid w:val="002F33B7"/>
    <w:rsid w:val="002F476D"/>
    <w:rsid w:val="00362DA0"/>
    <w:rsid w:val="00377AB3"/>
    <w:rsid w:val="003810E5"/>
    <w:rsid w:val="00382C35"/>
    <w:rsid w:val="00393504"/>
    <w:rsid w:val="00393C93"/>
    <w:rsid w:val="003A09DD"/>
    <w:rsid w:val="003A5A3F"/>
    <w:rsid w:val="003B1E5C"/>
    <w:rsid w:val="003B5D2E"/>
    <w:rsid w:val="003C0F69"/>
    <w:rsid w:val="003C4A7F"/>
    <w:rsid w:val="003F18A6"/>
    <w:rsid w:val="003F2D42"/>
    <w:rsid w:val="003F6583"/>
    <w:rsid w:val="00405F54"/>
    <w:rsid w:val="00423639"/>
    <w:rsid w:val="00433BF8"/>
    <w:rsid w:val="00451365"/>
    <w:rsid w:val="00453EFB"/>
    <w:rsid w:val="00463112"/>
    <w:rsid w:val="00493136"/>
    <w:rsid w:val="004A47CA"/>
    <w:rsid w:val="004A7E34"/>
    <w:rsid w:val="004B432F"/>
    <w:rsid w:val="004F39FA"/>
    <w:rsid w:val="0050333F"/>
    <w:rsid w:val="00504B43"/>
    <w:rsid w:val="00506728"/>
    <w:rsid w:val="00522A2B"/>
    <w:rsid w:val="00546354"/>
    <w:rsid w:val="0055047B"/>
    <w:rsid w:val="005576B5"/>
    <w:rsid w:val="00563336"/>
    <w:rsid w:val="0057131C"/>
    <w:rsid w:val="00576F5D"/>
    <w:rsid w:val="00594C16"/>
    <w:rsid w:val="005A478C"/>
    <w:rsid w:val="005D290C"/>
    <w:rsid w:val="005D3D13"/>
    <w:rsid w:val="00620627"/>
    <w:rsid w:val="00622A84"/>
    <w:rsid w:val="00623074"/>
    <w:rsid w:val="00631B20"/>
    <w:rsid w:val="006837E3"/>
    <w:rsid w:val="00697545"/>
    <w:rsid w:val="006E6A96"/>
    <w:rsid w:val="00701B68"/>
    <w:rsid w:val="00713343"/>
    <w:rsid w:val="007209ED"/>
    <w:rsid w:val="00725CFF"/>
    <w:rsid w:val="007333D2"/>
    <w:rsid w:val="00765AAD"/>
    <w:rsid w:val="007825D2"/>
    <w:rsid w:val="00797263"/>
    <w:rsid w:val="007C01B4"/>
    <w:rsid w:val="007F610F"/>
    <w:rsid w:val="00807DF5"/>
    <w:rsid w:val="00814049"/>
    <w:rsid w:val="00844436"/>
    <w:rsid w:val="00852406"/>
    <w:rsid w:val="008536BC"/>
    <w:rsid w:val="00862BA3"/>
    <w:rsid w:val="008657FF"/>
    <w:rsid w:val="008979B5"/>
    <w:rsid w:val="008A0EE0"/>
    <w:rsid w:val="008A77BD"/>
    <w:rsid w:val="008C39E0"/>
    <w:rsid w:val="008F3007"/>
    <w:rsid w:val="008F53D4"/>
    <w:rsid w:val="00924602"/>
    <w:rsid w:val="0093180C"/>
    <w:rsid w:val="00933C75"/>
    <w:rsid w:val="0094260F"/>
    <w:rsid w:val="00964C1E"/>
    <w:rsid w:val="00994C9A"/>
    <w:rsid w:val="00995013"/>
    <w:rsid w:val="009A4808"/>
    <w:rsid w:val="009B1925"/>
    <w:rsid w:val="009C7926"/>
    <w:rsid w:val="009E4B64"/>
    <w:rsid w:val="009E6A39"/>
    <w:rsid w:val="00A430EC"/>
    <w:rsid w:val="00A51072"/>
    <w:rsid w:val="00A849CE"/>
    <w:rsid w:val="00A84F5A"/>
    <w:rsid w:val="00A9483C"/>
    <w:rsid w:val="00AE1FFF"/>
    <w:rsid w:val="00B228D0"/>
    <w:rsid w:val="00B238A0"/>
    <w:rsid w:val="00B45C07"/>
    <w:rsid w:val="00B66057"/>
    <w:rsid w:val="00B91633"/>
    <w:rsid w:val="00BC17EF"/>
    <w:rsid w:val="00BC55A7"/>
    <w:rsid w:val="00BD3D10"/>
    <w:rsid w:val="00BD4503"/>
    <w:rsid w:val="00BD7AFF"/>
    <w:rsid w:val="00BE4285"/>
    <w:rsid w:val="00C10A5B"/>
    <w:rsid w:val="00C22743"/>
    <w:rsid w:val="00C40DD7"/>
    <w:rsid w:val="00C435E3"/>
    <w:rsid w:val="00C45CBF"/>
    <w:rsid w:val="00C63E54"/>
    <w:rsid w:val="00C7264C"/>
    <w:rsid w:val="00C74AAB"/>
    <w:rsid w:val="00C81136"/>
    <w:rsid w:val="00C82A99"/>
    <w:rsid w:val="00C87D6B"/>
    <w:rsid w:val="00D22ECB"/>
    <w:rsid w:val="00D34537"/>
    <w:rsid w:val="00D40008"/>
    <w:rsid w:val="00D41E3C"/>
    <w:rsid w:val="00D57A78"/>
    <w:rsid w:val="00D84810"/>
    <w:rsid w:val="00D928AD"/>
    <w:rsid w:val="00DA04FE"/>
    <w:rsid w:val="00E00D1E"/>
    <w:rsid w:val="00E04491"/>
    <w:rsid w:val="00E40C99"/>
    <w:rsid w:val="00E41D24"/>
    <w:rsid w:val="00EA5A09"/>
    <w:rsid w:val="00EC53FC"/>
    <w:rsid w:val="00EE3740"/>
    <w:rsid w:val="00F00AFC"/>
    <w:rsid w:val="00F16363"/>
    <w:rsid w:val="00F27B16"/>
    <w:rsid w:val="00F5757A"/>
    <w:rsid w:val="00F62840"/>
    <w:rsid w:val="00F62A98"/>
    <w:rsid w:val="00F6341F"/>
    <w:rsid w:val="00F727DD"/>
    <w:rsid w:val="00F86931"/>
    <w:rsid w:val="00F92657"/>
    <w:rsid w:val="00F95BA9"/>
    <w:rsid w:val="00F979C4"/>
    <w:rsid w:val="00FB5C6E"/>
    <w:rsid w:val="00FC2E36"/>
    <w:rsid w:val="00FC4CB5"/>
    <w:rsid w:val="00FE5FB2"/>
    <w:rsid w:val="00FF6AD5"/>
    <w:rsid w:val="00FF789A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num" w:pos="432"/>
      </w:tabs>
      <w:ind w:left="432" w:hanging="432"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qFormat/>
    <w:pPr>
      <w:keepNext/>
      <w:tabs>
        <w:tab w:val="num" w:pos="576"/>
      </w:tabs>
      <w:ind w:left="576" w:hanging="576"/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tabs>
        <w:tab w:val="num" w:pos="720"/>
      </w:tabs>
      <w:ind w:left="1416"/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qFormat/>
    <w:pPr>
      <w:keepNext/>
      <w:tabs>
        <w:tab w:val="num" w:pos="864"/>
      </w:tabs>
      <w:ind w:left="2832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tabs>
        <w:tab w:val="num" w:pos="1008"/>
      </w:tabs>
      <w:ind w:left="1008" w:hanging="1008"/>
      <w:outlineLvl w:val="4"/>
    </w:pPr>
    <w:rPr>
      <w:i/>
      <w:iCs/>
      <w:sz w:val="20"/>
    </w:rPr>
  </w:style>
  <w:style w:type="paragraph" w:styleId="Nagwek6">
    <w:name w:val="heading 6"/>
    <w:basedOn w:val="Normalny"/>
    <w:next w:val="Normalny"/>
    <w:qFormat/>
    <w:pPr>
      <w:keepNext/>
      <w:tabs>
        <w:tab w:val="num" w:pos="1152"/>
      </w:tabs>
      <w:ind w:left="1152" w:hanging="1152"/>
      <w:outlineLvl w:val="5"/>
    </w:pPr>
    <w:rPr>
      <w:i/>
      <w:iCs/>
      <w:color w:val="FF0000"/>
    </w:rPr>
  </w:style>
  <w:style w:type="paragraph" w:styleId="Nagwek7">
    <w:name w:val="heading 7"/>
    <w:basedOn w:val="Normalny"/>
    <w:next w:val="Normalny"/>
    <w:qFormat/>
    <w:pPr>
      <w:keepNext/>
      <w:tabs>
        <w:tab w:val="num" w:pos="1296"/>
      </w:tabs>
      <w:ind w:left="1296" w:hanging="1296"/>
      <w:jc w:val="center"/>
      <w:outlineLvl w:val="6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tabs>
        <w:tab w:val="num" w:pos="1440"/>
      </w:tabs>
      <w:ind w:left="1440" w:hanging="1440"/>
      <w:outlineLvl w:val="7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Times New Roman" w:eastAsia="Times New Roman" w:hAnsi="Times New Roman" w:cs="Times New Roman"/>
      <w:b/>
    </w:rPr>
  </w:style>
  <w:style w:type="character" w:customStyle="1" w:styleId="WW8Num5z1">
    <w:name w:val="WW8Num5z1"/>
    <w:rPr>
      <w:rFonts w:ascii="Courier New" w:hAnsi="Courier New" w:cs="Courier New"/>
      <w:b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obr">
    <w:name w:val="nobr"/>
    <w:basedOn w:val="Domylnaczcionkaakapitu1"/>
  </w:style>
  <w:style w:type="character" w:styleId="Odwoanieprzypisudolnego">
    <w:name w:val="foot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Pr>
      <w:sz w:val="22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jc w:val="both"/>
    </w:pPr>
    <w:rPr>
      <w:i/>
      <w:i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ela">
    <w:name w:val="Tabela"/>
    <w:next w:val="Normalny"/>
    <w:pPr>
      <w:suppressAutoHyphens/>
      <w:autoSpaceDE w:val="0"/>
    </w:pPr>
    <w:rPr>
      <w:rFonts w:eastAsia="Arial"/>
      <w:lang w:eastAsia="ar-SA"/>
    </w:rPr>
  </w:style>
  <w:style w:type="character" w:styleId="Pogrubienie">
    <w:name w:val="Strong"/>
    <w:uiPriority w:val="22"/>
    <w:qFormat/>
    <w:rsid w:val="000E69B3"/>
    <w:rPr>
      <w:b/>
      <w:bCs/>
    </w:rPr>
  </w:style>
  <w:style w:type="paragraph" w:styleId="Akapitzlist">
    <w:name w:val="List Paragraph"/>
    <w:basedOn w:val="Normalny"/>
    <w:uiPriority w:val="34"/>
    <w:qFormat/>
    <w:rsid w:val="00F27B16"/>
    <w:pPr>
      <w:ind w:left="708"/>
    </w:pPr>
  </w:style>
  <w:style w:type="paragraph" w:styleId="Bezodstpw">
    <w:name w:val="No Spacing"/>
    <w:uiPriority w:val="1"/>
    <w:qFormat/>
    <w:rsid w:val="00423639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A48FD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3B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33B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83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55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3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08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5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099F4-57BD-49CA-806E-BCF1D2F77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3563</Words>
  <Characters>21379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SZKOŁA PODSTAWOWA NR 34 W ŁODZI</vt:lpstr>
    </vt:vector>
  </TitlesOfParts>
  <Company>HP</Company>
  <LinksUpToDate>false</LinksUpToDate>
  <CharactersWithSpaces>24893</CharactersWithSpaces>
  <SharedDoc>false</SharedDoc>
  <HLinks>
    <vt:vector size="42" baseType="variant">
      <vt:variant>
        <vt:i4>1441903</vt:i4>
      </vt:variant>
      <vt:variant>
        <vt:i4>15</vt:i4>
      </vt:variant>
      <vt:variant>
        <vt:i4>0</vt:i4>
      </vt:variant>
      <vt:variant>
        <vt:i4>5</vt:i4>
      </vt:variant>
      <vt:variant>
        <vt:lpwstr>mailto:ank.amuz@hotmail.com</vt:lpwstr>
      </vt:variant>
      <vt:variant>
        <vt:lpwstr/>
      </vt:variant>
      <vt:variant>
        <vt:i4>7143512</vt:i4>
      </vt:variant>
      <vt:variant>
        <vt:i4>12</vt:i4>
      </vt:variant>
      <vt:variant>
        <vt:i4>0</vt:i4>
      </vt:variant>
      <vt:variant>
        <vt:i4>5</vt:i4>
      </vt:variant>
      <vt:variant>
        <vt:lpwstr>mailto:tpl.konkurs.piosenki@gmail.com</vt:lpwstr>
      </vt:variant>
      <vt:variant>
        <vt:lpwstr/>
      </vt:variant>
      <vt:variant>
        <vt:i4>5701749</vt:i4>
      </vt:variant>
      <vt:variant>
        <vt:i4>9</vt:i4>
      </vt:variant>
      <vt:variant>
        <vt:i4>0</vt:i4>
      </vt:variant>
      <vt:variant>
        <vt:i4>5</vt:i4>
      </vt:variant>
      <vt:variant>
        <vt:lpwstr>mailto:tpl.konkurs.piosenki@onet.eu</vt:lpwstr>
      </vt:variant>
      <vt:variant>
        <vt:lpwstr/>
      </vt:variant>
      <vt:variant>
        <vt:i4>5701749</vt:i4>
      </vt:variant>
      <vt:variant>
        <vt:i4>6</vt:i4>
      </vt:variant>
      <vt:variant>
        <vt:i4>0</vt:i4>
      </vt:variant>
      <vt:variant>
        <vt:i4>5</vt:i4>
      </vt:variant>
      <vt:variant>
        <vt:lpwstr>mailto:tpl.konkurs.piosenki@onet.eu</vt:lpwstr>
      </vt:variant>
      <vt:variant>
        <vt:lpwstr/>
      </vt:variant>
      <vt:variant>
        <vt:i4>7602286</vt:i4>
      </vt:variant>
      <vt:variant>
        <vt:i4>3</vt:i4>
      </vt:variant>
      <vt:variant>
        <vt:i4>0</vt:i4>
      </vt:variant>
      <vt:variant>
        <vt:i4>5</vt:i4>
      </vt:variant>
      <vt:variant>
        <vt:lpwstr>http://www.tplodzi.eu/</vt:lpwstr>
      </vt:variant>
      <vt:variant>
        <vt:lpwstr/>
      </vt:variant>
      <vt:variant>
        <vt:i4>5701749</vt:i4>
      </vt:variant>
      <vt:variant>
        <vt:i4>0</vt:i4>
      </vt:variant>
      <vt:variant>
        <vt:i4>0</vt:i4>
      </vt:variant>
      <vt:variant>
        <vt:i4>5</vt:i4>
      </vt:variant>
      <vt:variant>
        <vt:lpwstr>mailto:tpl.konkurs.piosenki@onet.eu</vt:lpwstr>
      </vt:variant>
      <vt:variant>
        <vt:lpwstr/>
      </vt:variant>
      <vt:variant>
        <vt:i4>3211270</vt:i4>
      </vt:variant>
      <vt:variant>
        <vt:i4>-1</vt:i4>
      </vt:variant>
      <vt:variant>
        <vt:i4>1036</vt:i4>
      </vt:variant>
      <vt:variant>
        <vt:i4>1</vt:i4>
      </vt:variant>
      <vt:variant>
        <vt:lpwstr>http://www.sp46.edu.lodz.pl/images/logo_b.jpg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SZKOŁA PODSTAWOWA NR 34 W ŁODZI</dc:title>
  <dc:creator>ela</dc:creator>
  <cp:lastModifiedBy>Adam</cp:lastModifiedBy>
  <cp:revision>3</cp:revision>
  <cp:lastPrinted>2019-01-16T10:52:00Z</cp:lastPrinted>
  <dcterms:created xsi:type="dcterms:W3CDTF">2019-01-20T15:07:00Z</dcterms:created>
  <dcterms:modified xsi:type="dcterms:W3CDTF">2019-01-20T15:08:00Z</dcterms:modified>
</cp:coreProperties>
</file>